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A5598" w14:textId="77777777" w:rsidR="00511764" w:rsidRDefault="00511764" w:rsidP="00511764">
      <w:pPr>
        <w:pStyle w:val="Heading1"/>
        <w:pBdr>
          <w:bottom w:val="single" w:sz="4" w:space="1" w:color="17365D" w:themeColor="text2" w:themeShade="BF"/>
        </w:pBdr>
      </w:pPr>
      <w:r>
        <w:t>visual comfort</w:t>
      </w:r>
    </w:p>
    <w:p w14:paraId="71E269B4" w14:textId="77777777" w:rsidR="00511764" w:rsidRPr="005F42A5" w:rsidRDefault="00511764" w:rsidP="00C924D3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5F42A5">
        <w:rPr>
          <w:sz w:val="24"/>
          <w:szCs w:val="24"/>
        </w:rPr>
        <w:t>Credit 1</w:t>
      </w:r>
      <w:r w:rsidR="00C924D3" w:rsidRPr="005F42A5">
        <w:rPr>
          <w:sz w:val="24"/>
          <w:szCs w:val="24"/>
        </w:rPr>
        <w:t>1</w:t>
      </w:r>
    </w:p>
    <w:p w14:paraId="3BB38BDE" w14:textId="35A4935C" w:rsidR="00511764" w:rsidRPr="005F42A5" w:rsidRDefault="00511764" w:rsidP="00C924D3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5F42A5">
        <w:rPr>
          <w:sz w:val="24"/>
          <w:szCs w:val="24"/>
        </w:rPr>
        <w:t>Design Review Submission</w:t>
      </w:r>
      <w:r w:rsidRPr="005F42A5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-100335792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7731253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203947" w:rsidRPr="005F42A5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5F42A5">
        <w:rPr>
          <w:sz w:val="24"/>
          <w:szCs w:val="24"/>
        </w:rPr>
        <w:tab/>
        <w:t>As Built Submission</w:t>
      </w:r>
      <w:r w:rsidRPr="005F42A5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153245903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2142815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203947" w:rsidRPr="005F42A5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5F42A5">
        <w:rPr>
          <w:sz w:val="24"/>
          <w:szCs w:val="24"/>
        </w:rPr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3981"/>
        <w:gridCol w:w="832"/>
        <w:gridCol w:w="2907"/>
        <w:gridCol w:w="1307"/>
      </w:tblGrid>
      <w:tr w:rsidR="00511764" w:rsidRPr="005F42A5" w14:paraId="1D26EF5F" w14:textId="77777777" w:rsidTr="006F0BB3">
        <w:tc>
          <w:tcPr>
            <w:tcW w:w="2205" w:type="pct"/>
            <w:vAlign w:val="center"/>
          </w:tcPr>
          <w:p w14:paraId="720984E9" w14:textId="77777777" w:rsidR="00511764" w:rsidRPr="005F42A5" w:rsidRDefault="00511764" w:rsidP="00C924D3">
            <w:pPr>
              <w:pStyle w:val="Heading3"/>
              <w:numPr>
                <w:ilvl w:val="0"/>
                <w:numId w:val="0"/>
              </w:numPr>
              <w:spacing w:before="120"/>
              <w:rPr>
                <w:sz w:val="24"/>
                <w:szCs w:val="24"/>
              </w:rPr>
            </w:pPr>
            <w:r w:rsidRPr="005F42A5">
              <w:rPr>
                <w:sz w:val="24"/>
                <w:szCs w:val="24"/>
              </w:rPr>
              <w:t>Total Points available:</w:t>
            </w:r>
          </w:p>
        </w:tc>
        <w:tc>
          <w:tcPr>
            <w:tcW w:w="461" w:type="pct"/>
            <w:vAlign w:val="center"/>
          </w:tcPr>
          <w:p w14:paraId="723CC080" w14:textId="77777777" w:rsidR="00511764" w:rsidRPr="005F42A5" w:rsidRDefault="009B39D2" w:rsidP="00C924D3">
            <w:pPr>
              <w:pStyle w:val="Heading3"/>
              <w:numPr>
                <w:ilvl w:val="0"/>
                <w:numId w:val="0"/>
              </w:numPr>
              <w:spacing w:before="120"/>
              <w:ind w:left="720" w:hanging="720"/>
              <w:rPr>
                <w:sz w:val="24"/>
                <w:szCs w:val="24"/>
              </w:rPr>
            </w:pPr>
            <w:r w:rsidRPr="005F42A5">
              <w:rPr>
                <w:sz w:val="24"/>
                <w:szCs w:val="24"/>
              </w:rPr>
              <w:t>3</w:t>
            </w:r>
          </w:p>
        </w:tc>
        <w:tc>
          <w:tcPr>
            <w:tcW w:w="1610" w:type="pct"/>
            <w:vAlign w:val="center"/>
          </w:tcPr>
          <w:p w14:paraId="1FB1D108" w14:textId="77777777" w:rsidR="00511764" w:rsidRPr="005F42A5" w:rsidRDefault="00511764" w:rsidP="00C924D3">
            <w:pPr>
              <w:pStyle w:val="Heading3"/>
              <w:numPr>
                <w:ilvl w:val="0"/>
                <w:numId w:val="0"/>
              </w:numPr>
              <w:spacing w:before="120"/>
              <w:ind w:left="720" w:hanging="720"/>
              <w:rPr>
                <w:sz w:val="24"/>
                <w:szCs w:val="24"/>
              </w:rPr>
            </w:pPr>
            <w:r w:rsidRPr="005F42A5">
              <w:rPr>
                <w:sz w:val="24"/>
                <w:szCs w:val="24"/>
              </w:rPr>
              <w:t>Points claimed:</w:t>
            </w:r>
          </w:p>
        </w:tc>
        <w:tc>
          <w:tcPr>
            <w:tcW w:w="724" w:type="pct"/>
            <w:vAlign w:val="center"/>
          </w:tcPr>
          <w:p w14:paraId="03ACF45B" w14:textId="77777777" w:rsidR="00511764" w:rsidRPr="005F42A5" w:rsidRDefault="007C368F" w:rsidP="006F0BB3">
            <w:pPr>
              <w:pStyle w:val="Heading3"/>
              <w:numPr>
                <w:ilvl w:val="0"/>
                <w:numId w:val="0"/>
              </w:numPr>
              <w:spacing w:before="120"/>
              <w:ind w:left="720" w:hanging="720"/>
              <w:rPr>
                <w:sz w:val="24"/>
                <w:szCs w:val="24"/>
              </w:rPr>
            </w:pPr>
            <w:r w:rsidRPr="005F42A5">
              <w:rPr>
                <w:color w:val="8064A2" w:themeColor="accent4"/>
                <w:sz w:val="24"/>
                <w:szCs w:val="24"/>
              </w:rPr>
              <w:t>[#]</w:t>
            </w:r>
          </w:p>
        </w:tc>
      </w:tr>
    </w:tbl>
    <w:p w14:paraId="79B9DEB5" w14:textId="77777777" w:rsidR="005C34D2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0E0" w:firstRow="1" w:lastRow="1" w:firstColumn="1" w:lastColumn="0" w:noHBand="0" w:noVBand="0"/>
      </w:tblPr>
      <w:tblGrid>
        <w:gridCol w:w="709"/>
        <w:gridCol w:w="1199"/>
        <w:gridCol w:w="4562"/>
        <w:gridCol w:w="1394"/>
        <w:gridCol w:w="1163"/>
      </w:tblGrid>
      <w:tr w:rsidR="0026389D" w14:paraId="4AD35C1A" w14:textId="77777777" w:rsidTr="00353533">
        <w:tc>
          <w:tcPr>
            <w:tcW w:w="393" w:type="pct"/>
          </w:tcPr>
          <w:p w14:paraId="6AA1C5BB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664" w:type="pct"/>
            <w:vAlign w:val="center"/>
          </w:tcPr>
          <w:p w14:paraId="5B2B7A10" w14:textId="77777777" w:rsidR="00017B56" w:rsidRPr="00017B56" w:rsidRDefault="00257AB1" w:rsidP="006F0BB3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Name</w:t>
            </w:r>
          </w:p>
        </w:tc>
        <w:tc>
          <w:tcPr>
            <w:tcW w:w="2527" w:type="pct"/>
            <w:vAlign w:val="center"/>
          </w:tcPr>
          <w:p w14:paraId="2DF69D91" w14:textId="77777777" w:rsidR="00017B56" w:rsidRPr="00017B56" w:rsidRDefault="00017B56" w:rsidP="006F0BB3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772" w:type="pct"/>
          </w:tcPr>
          <w:p w14:paraId="690790C6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4" w:type="pct"/>
          </w:tcPr>
          <w:p w14:paraId="6249F89C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79EF9ACE" w14:textId="77777777" w:rsidTr="00353533">
        <w:tc>
          <w:tcPr>
            <w:tcW w:w="393" w:type="pct"/>
          </w:tcPr>
          <w:p w14:paraId="29812CB6" w14:textId="124D6825" w:rsidR="001A76C9" w:rsidRPr="00511764" w:rsidRDefault="00DE30E0" w:rsidP="00C924D3">
            <w:pPr>
              <w:jc w:val="center"/>
              <w:rPr>
                <w:b/>
              </w:rPr>
            </w:pPr>
            <w:r w:rsidRPr="00511764">
              <w:rPr>
                <w:b/>
              </w:rPr>
              <w:t>1</w:t>
            </w:r>
            <w:r w:rsidR="00C924D3">
              <w:rPr>
                <w:b/>
              </w:rPr>
              <w:t>1</w:t>
            </w:r>
            <w:r w:rsidRPr="00511764">
              <w:rPr>
                <w:b/>
              </w:rPr>
              <w:t>.</w:t>
            </w:r>
            <w:r w:rsidR="00D21B4B">
              <w:rPr>
                <w:b/>
              </w:rPr>
              <w:t>1</w:t>
            </w:r>
          </w:p>
        </w:tc>
        <w:tc>
          <w:tcPr>
            <w:tcW w:w="664" w:type="pct"/>
          </w:tcPr>
          <w:p w14:paraId="5B9CFEBC" w14:textId="77777777" w:rsidR="001A76C9" w:rsidRPr="00511764" w:rsidRDefault="00DE30E0" w:rsidP="007771E3">
            <w:pPr>
              <w:rPr>
                <w:b/>
              </w:rPr>
            </w:pPr>
            <w:r w:rsidRPr="00511764">
              <w:rPr>
                <w:b/>
              </w:rPr>
              <w:t>Glare Reduction</w:t>
            </w:r>
          </w:p>
        </w:tc>
        <w:tc>
          <w:tcPr>
            <w:tcW w:w="2527" w:type="pct"/>
          </w:tcPr>
          <w:p w14:paraId="30E54A1D" w14:textId="77777777" w:rsidR="001A76C9" w:rsidRDefault="00DE30E0" w:rsidP="007771E3">
            <w:r>
              <w:t>G</w:t>
            </w:r>
            <w:r w:rsidRPr="00767CC8">
              <w:t>lare in the nominated area</w:t>
            </w:r>
            <w:r>
              <w:t>,</w:t>
            </w:r>
            <w:r w:rsidRPr="00767CC8">
              <w:t xml:space="preserve"> from sunlight through all viewing façades</w:t>
            </w:r>
            <w:r>
              <w:t>,</w:t>
            </w:r>
            <w:r w:rsidRPr="00767CC8">
              <w:t xml:space="preserve"> is reduced through a combination of blinds, screens, fixed devices, or other means.</w:t>
            </w:r>
          </w:p>
        </w:tc>
        <w:tc>
          <w:tcPr>
            <w:tcW w:w="772" w:type="pct"/>
            <w:vAlign w:val="center"/>
          </w:tcPr>
          <w:p w14:paraId="67590FE0" w14:textId="77777777" w:rsidR="001A76C9" w:rsidRDefault="00C924D3" w:rsidP="00023073">
            <w:pPr>
              <w:jc w:val="center"/>
            </w:pPr>
            <w:r>
              <w:t>Min</w:t>
            </w:r>
            <w:r w:rsidR="00A53CFE">
              <w:t>i</w:t>
            </w:r>
            <w:r>
              <w:t>mum</w:t>
            </w:r>
            <w:r w:rsidR="00611CF6">
              <w:t xml:space="preserve"> </w:t>
            </w:r>
            <w:r w:rsidR="00257AB1">
              <w:t>R</w:t>
            </w:r>
            <w:r w:rsidR="00611CF6">
              <w:t>equirement</w:t>
            </w:r>
          </w:p>
        </w:tc>
        <w:tc>
          <w:tcPr>
            <w:tcW w:w="644" w:type="pct"/>
            <w:vAlign w:val="center"/>
          </w:tcPr>
          <w:p w14:paraId="5EC3004E" w14:textId="77777777" w:rsidR="001A76C9" w:rsidRDefault="005F42A5" w:rsidP="00023073">
            <w:pPr>
              <w:jc w:val="center"/>
            </w:pPr>
            <w:r w:rsidRPr="007E4ADB">
              <w:rPr>
                <w:rFonts w:hint="eastAsia"/>
                <w:bCs/>
                <w:caps/>
                <w:color w:val="8064A2" w:themeColor="accent4"/>
                <w:szCs w:val="24"/>
              </w:rPr>
              <w:t>[Y/N]</w:t>
            </w:r>
          </w:p>
        </w:tc>
      </w:tr>
      <w:tr w:rsidR="00353533" w14:paraId="19280923" w14:textId="77777777" w:rsidTr="00353533">
        <w:tc>
          <w:tcPr>
            <w:tcW w:w="393" w:type="pct"/>
            <w:vMerge w:val="restart"/>
          </w:tcPr>
          <w:p w14:paraId="7812D54E" w14:textId="31119731" w:rsidR="00353533" w:rsidRPr="00511764" w:rsidRDefault="00353533" w:rsidP="00C924D3">
            <w:pPr>
              <w:jc w:val="center"/>
              <w:rPr>
                <w:b/>
              </w:rPr>
            </w:pPr>
            <w:r w:rsidRPr="00511764">
              <w:rPr>
                <w:b/>
              </w:rPr>
              <w:t>1</w:t>
            </w:r>
            <w:r>
              <w:rPr>
                <w:b/>
              </w:rPr>
              <w:t>1</w:t>
            </w:r>
            <w:r w:rsidRPr="00511764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664" w:type="pct"/>
            <w:vMerge w:val="restart"/>
          </w:tcPr>
          <w:p w14:paraId="058E16F0" w14:textId="77777777" w:rsidR="00353533" w:rsidRPr="00511764" w:rsidRDefault="00353533" w:rsidP="007771E3">
            <w:pPr>
              <w:rPr>
                <w:b/>
              </w:rPr>
            </w:pPr>
            <w:r w:rsidRPr="00511764">
              <w:rPr>
                <w:b/>
              </w:rPr>
              <w:t>Daylight</w:t>
            </w:r>
          </w:p>
        </w:tc>
        <w:tc>
          <w:tcPr>
            <w:tcW w:w="2527" w:type="pct"/>
            <w:vMerge w:val="restart"/>
          </w:tcPr>
          <w:p w14:paraId="3712A392" w14:textId="77777777" w:rsidR="00353533" w:rsidRDefault="00353533" w:rsidP="009A029C">
            <w:r>
              <w:t>4</w:t>
            </w:r>
            <w:r w:rsidRPr="00767CC8">
              <w:t xml:space="preserve">0% </w:t>
            </w:r>
            <w:r>
              <w:t xml:space="preserve">(1 point) or 60% (2 points) </w:t>
            </w:r>
            <w:r w:rsidRPr="00767CC8">
              <w:t>of the nominated area receives high levels of daylight.</w:t>
            </w:r>
          </w:p>
        </w:tc>
        <w:tc>
          <w:tcPr>
            <w:tcW w:w="772" w:type="pct"/>
            <w:vAlign w:val="center"/>
          </w:tcPr>
          <w:p w14:paraId="6119DC39" w14:textId="77777777" w:rsidR="00353533" w:rsidRDefault="00353533" w:rsidP="00023073">
            <w:pPr>
              <w:jc w:val="center"/>
            </w:pPr>
            <w:r>
              <w:t>2</w:t>
            </w:r>
          </w:p>
        </w:tc>
        <w:tc>
          <w:tcPr>
            <w:tcW w:w="644" w:type="pct"/>
            <w:vAlign w:val="center"/>
          </w:tcPr>
          <w:p w14:paraId="38225BC9" w14:textId="77777777" w:rsidR="00353533" w:rsidRDefault="00353533">
            <w:pPr>
              <w:jc w:val="center"/>
            </w:pPr>
            <w:r w:rsidRPr="00AA2D18">
              <w:rPr>
                <w:color w:val="8064A2" w:themeColor="accent4"/>
              </w:rPr>
              <w:t>[</w:t>
            </w:r>
            <w:r w:rsidRPr="007C368F">
              <w:rPr>
                <w:color w:val="8064A2" w:themeColor="accent4"/>
              </w:rPr>
              <w:t>#</w:t>
            </w:r>
            <w:r w:rsidRPr="00AA2D18">
              <w:rPr>
                <w:color w:val="8064A2" w:themeColor="accent4"/>
              </w:rPr>
              <w:t>]</w:t>
            </w:r>
          </w:p>
        </w:tc>
      </w:tr>
      <w:tr w:rsidR="00353533" w14:paraId="33C0A24D" w14:textId="77777777" w:rsidTr="00353533">
        <w:tc>
          <w:tcPr>
            <w:tcW w:w="393" w:type="pct"/>
            <w:vMerge/>
          </w:tcPr>
          <w:p w14:paraId="13C8404F" w14:textId="77777777" w:rsidR="00353533" w:rsidRPr="00511764" w:rsidRDefault="00353533" w:rsidP="00C924D3">
            <w:pPr>
              <w:jc w:val="center"/>
              <w:rPr>
                <w:b/>
              </w:rPr>
            </w:pPr>
          </w:p>
        </w:tc>
        <w:tc>
          <w:tcPr>
            <w:tcW w:w="664" w:type="pct"/>
            <w:vMerge/>
          </w:tcPr>
          <w:p w14:paraId="0457E1B5" w14:textId="77777777" w:rsidR="00353533" w:rsidRPr="00511764" w:rsidRDefault="00353533" w:rsidP="007771E3">
            <w:pPr>
              <w:rPr>
                <w:b/>
              </w:rPr>
            </w:pPr>
          </w:p>
        </w:tc>
        <w:tc>
          <w:tcPr>
            <w:tcW w:w="2527" w:type="pct"/>
            <w:vMerge/>
          </w:tcPr>
          <w:p w14:paraId="3A7A8969" w14:textId="77777777" w:rsidR="00353533" w:rsidRDefault="00353533" w:rsidP="009A029C"/>
        </w:tc>
        <w:tc>
          <w:tcPr>
            <w:tcW w:w="772" w:type="pct"/>
            <w:vAlign w:val="center"/>
          </w:tcPr>
          <w:p w14:paraId="09F664E1" w14:textId="7E4461E5" w:rsidR="00353533" w:rsidRDefault="00353533" w:rsidP="00023073">
            <w:pPr>
              <w:jc w:val="center"/>
            </w:pPr>
            <w:r>
              <w:t>NA</w:t>
            </w:r>
          </w:p>
        </w:tc>
        <w:tc>
          <w:tcPr>
            <w:tcW w:w="64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0997910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88B626" w14:textId="3E82923D" w:rsidR="00353533" w:rsidRPr="00353533" w:rsidRDefault="00353533" w:rsidP="00353533">
                <w:pPr>
                  <w:jc w:val="center"/>
                  <w:rPr>
                    <w:rFonts w:ascii="MS Gothic" w:eastAsia="MS Gothic" w:hAnsi="MS Gothic" w:cs="MS Gothic"/>
                  </w:rPr>
                </w:pPr>
                <w:r w:rsidRPr="00353533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353533" w14:paraId="38CB4F5B" w14:textId="77777777" w:rsidTr="00353533">
        <w:tc>
          <w:tcPr>
            <w:tcW w:w="393" w:type="pct"/>
            <w:vMerge w:val="restart"/>
          </w:tcPr>
          <w:p w14:paraId="2FF33265" w14:textId="1C78BC49" w:rsidR="00353533" w:rsidRPr="00511764" w:rsidRDefault="00353533" w:rsidP="00C924D3">
            <w:pPr>
              <w:jc w:val="center"/>
              <w:rPr>
                <w:b/>
              </w:rPr>
            </w:pPr>
            <w:r w:rsidRPr="00511764">
              <w:rPr>
                <w:b/>
              </w:rPr>
              <w:t>1</w:t>
            </w:r>
            <w:r>
              <w:rPr>
                <w:b/>
              </w:rPr>
              <w:t>1</w:t>
            </w:r>
            <w:r w:rsidRPr="00511764">
              <w:rPr>
                <w:b/>
              </w:rPr>
              <w:t>.</w:t>
            </w:r>
            <w:r>
              <w:rPr>
                <w:b/>
              </w:rPr>
              <w:t>3</w:t>
            </w:r>
          </w:p>
        </w:tc>
        <w:tc>
          <w:tcPr>
            <w:tcW w:w="664" w:type="pct"/>
            <w:vMerge w:val="restart"/>
          </w:tcPr>
          <w:p w14:paraId="1FE12CC0" w14:textId="77777777" w:rsidR="00353533" w:rsidRPr="00511764" w:rsidRDefault="00353533" w:rsidP="007771E3">
            <w:pPr>
              <w:rPr>
                <w:b/>
              </w:rPr>
            </w:pPr>
            <w:r w:rsidRPr="00511764">
              <w:rPr>
                <w:b/>
              </w:rPr>
              <w:t>Views</w:t>
            </w:r>
          </w:p>
        </w:tc>
        <w:tc>
          <w:tcPr>
            <w:tcW w:w="2527" w:type="pct"/>
            <w:vMerge w:val="restart"/>
          </w:tcPr>
          <w:p w14:paraId="1C7E9659" w14:textId="77777777" w:rsidR="00353533" w:rsidRDefault="00353533" w:rsidP="007771E3">
            <w:r w:rsidRPr="00767CC8">
              <w:t>60% of the nominated area has a clear line of sight to a high quality internal or external view</w:t>
            </w:r>
          </w:p>
        </w:tc>
        <w:tc>
          <w:tcPr>
            <w:tcW w:w="772" w:type="pct"/>
            <w:vAlign w:val="center"/>
          </w:tcPr>
          <w:p w14:paraId="3F5A8A95" w14:textId="77777777" w:rsidR="00353533" w:rsidRDefault="00353533" w:rsidP="00023073">
            <w:pPr>
              <w:jc w:val="center"/>
            </w:pPr>
            <w:r>
              <w:t>1</w:t>
            </w:r>
          </w:p>
        </w:tc>
        <w:tc>
          <w:tcPr>
            <w:tcW w:w="64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2626469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833D17" w14:textId="77777777" w:rsidR="00353533" w:rsidRPr="003A2BE3" w:rsidRDefault="00353533" w:rsidP="005F42A5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353533" w14:paraId="4CD885E9" w14:textId="77777777" w:rsidTr="00353533">
        <w:tc>
          <w:tcPr>
            <w:tcW w:w="393" w:type="pct"/>
            <w:vMerge/>
          </w:tcPr>
          <w:p w14:paraId="143C6206" w14:textId="77777777" w:rsidR="00353533" w:rsidRPr="00511764" w:rsidRDefault="00353533" w:rsidP="00C924D3">
            <w:pPr>
              <w:jc w:val="center"/>
              <w:rPr>
                <w:b/>
              </w:rPr>
            </w:pPr>
          </w:p>
        </w:tc>
        <w:tc>
          <w:tcPr>
            <w:tcW w:w="664" w:type="pct"/>
            <w:vMerge/>
          </w:tcPr>
          <w:p w14:paraId="6B8942F0" w14:textId="77777777" w:rsidR="00353533" w:rsidRPr="00511764" w:rsidRDefault="00353533" w:rsidP="007771E3">
            <w:pPr>
              <w:rPr>
                <w:b/>
              </w:rPr>
            </w:pPr>
          </w:p>
        </w:tc>
        <w:tc>
          <w:tcPr>
            <w:tcW w:w="2527" w:type="pct"/>
            <w:vMerge/>
          </w:tcPr>
          <w:p w14:paraId="0BD9EB53" w14:textId="77777777" w:rsidR="00353533" w:rsidRPr="00767CC8" w:rsidRDefault="00353533" w:rsidP="007771E3"/>
        </w:tc>
        <w:tc>
          <w:tcPr>
            <w:tcW w:w="772" w:type="pct"/>
            <w:vAlign w:val="center"/>
          </w:tcPr>
          <w:p w14:paraId="422585A0" w14:textId="1723189F" w:rsidR="00353533" w:rsidRDefault="00353533" w:rsidP="00023073">
            <w:pPr>
              <w:jc w:val="center"/>
            </w:pPr>
            <w:r>
              <w:t>NA</w:t>
            </w:r>
          </w:p>
        </w:tc>
        <w:tc>
          <w:tcPr>
            <w:tcW w:w="64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9127008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8426FD" w14:textId="7B90E9ED" w:rsidR="00353533" w:rsidRDefault="00353533" w:rsidP="00353533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AB03225" w14:textId="77777777" w:rsidR="009E45D5" w:rsidRDefault="009E45D5" w:rsidP="00543FCE">
      <w:bookmarkStart w:id="0" w:name="h.fwvpjw869anz"/>
      <w:bookmarkEnd w:id="0"/>
    </w:p>
    <w:p w14:paraId="0480985A" w14:textId="77777777" w:rsidR="005F42A5" w:rsidRPr="00FA0164" w:rsidRDefault="005F42A5" w:rsidP="005F42A5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5F42A5" w:rsidRPr="00FA0164" w14:paraId="640A308A" w14:textId="77777777" w:rsidTr="000601D6">
        <w:tc>
          <w:tcPr>
            <w:tcW w:w="3994" w:type="pct"/>
            <w:vAlign w:val="center"/>
          </w:tcPr>
          <w:p w14:paraId="54615F2E" w14:textId="31B1B2E8" w:rsidR="005F42A5" w:rsidRPr="00FA0164" w:rsidRDefault="005F42A5" w:rsidP="000601D6">
            <w:r w:rsidRPr="00FA0164">
              <w:t xml:space="preserve">There are no project-specific </w:t>
            </w:r>
            <w:r w:rsidR="00C6202A">
              <w:t>T</w:t>
            </w:r>
            <w:r w:rsidRPr="00FA0164">
              <w:t xml:space="preserve">echnical </w:t>
            </w:r>
            <w:r w:rsidR="00C6202A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368D412D" w14:textId="77777777" w:rsidR="005F42A5" w:rsidRPr="00FA0164" w:rsidRDefault="00A01F98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42A5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5F42A5" w:rsidRPr="00FA0164" w14:paraId="0E02590B" w14:textId="77777777" w:rsidTr="000601D6">
        <w:tc>
          <w:tcPr>
            <w:tcW w:w="3994" w:type="pct"/>
            <w:vAlign w:val="center"/>
          </w:tcPr>
          <w:p w14:paraId="75F50C20" w14:textId="1B067B6D" w:rsidR="005F42A5" w:rsidRPr="00FA0164" w:rsidRDefault="005F42A5" w:rsidP="000601D6">
            <w:r w:rsidRPr="00FA0164">
              <w:t xml:space="preserve">There are project-specific </w:t>
            </w:r>
            <w:r w:rsidR="00C6202A">
              <w:t>T</w:t>
            </w:r>
            <w:r w:rsidRPr="00FA0164">
              <w:t xml:space="preserve">echnical </w:t>
            </w:r>
            <w:r w:rsidR="00C6202A">
              <w:t>Q</w:t>
            </w:r>
            <w:r w:rsidRPr="00FA0164">
              <w:t xml:space="preserve">uestions for this credit and all responses received from the </w:t>
            </w:r>
            <w:r w:rsidR="00F8235B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54DF1A57" w14:textId="77777777" w:rsidR="005F42A5" w:rsidRPr="00FA0164" w:rsidRDefault="00A01F98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42A5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7BAB2AA8" w14:textId="77777777" w:rsidR="00F44C73" w:rsidRPr="00BB0DD7" w:rsidRDefault="00F44C73" w:rsidP="00F44C73">
      <w:pPr>
        <w:pStyle w:val="Heading2"/>
        <w:rPr>
          <w:rFonts w:eastAsiaTheme="minorEastAsia"/>
          <w:caps w:val="0"/>
          <w:noProof w:val="0"/>
          <w:color w:val="auto"/>
          <w:sz w:val="20"/>
          <w:szCs w:val="20"/>
        </w:rPr>
      </w:pPr>
      <w:r>
        <w:rPr>
          <w:rFonts w:eastAsiaTheme="minorEastAsia"/>
          <w:caps w:val="0"/>
          <w:noProof w:val="0"/>
          <w:color w:val="auto"/>
          <w:sz w:val="20"/>
          <w:szCs w:val="20"/>
        </w:rPr>
        <w:t>Please justify if NA is claimed</w:t>
      </w:r>
    </w:p>
    <w:p w14:paraId="70907347" w14:textId="77777777" w:rsidR="00F44C73" w:rsidRPr="005123E6" w:rsidRDefault="00F44C73" w:rsidP="00F44C73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70A35B8F" w14:textId="77777777" w:rsidR="00F44C73" w:rsidRDefault="00F44C73" w:rsidP="00F44C73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45FC6506" w14:textId="77777777" w:rsidR="00F44C73" w:rsidRDefault="00F44C73" w:rsidP="00F44C73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7EBC7C8E" w14:textId="77777777" w:rsidR="00F44C73" w:rsidRDefault="00F44C73" w:rsidP="00F44C73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20034A93" w14:textId="77777777" w:rsidR="00F44C73" w:rsidRPr="005123E6" w:rsidRDefault="00F44C73" w:rsidP="00F44C73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5FBDD778" w14:textId="77777777" w:rsidR="00021A83" w:rsidRDefault="00021A83" w:rsidP="00646AC7">
      <w:pPr>
        <w:pStyle w:val="Heading2"/>
      </w:pPr>
    </w:p>
    <w:p w14:paraId="3F9807CB" w14:textId="77777777" w:rsidR="005F42A5" w:rsidRPr="005F42A5" w:rsidRDefault="005F42A5" w:rsidP="005F42A5"/>
    <w:p w14:paraId="77DC0DA5" w14:textId="2D88F55A" w:rsidR="00CC3B44" w:rsidRDefault="00DE30E0" w:rsidP="007771E3">
      <w:pPr>
        <w:pStyle w:val="Heading2"/>
      </w:pPr>
      <w:r>
        <w:lastRenderedPageBreak/>
        <w:t>1</w:t>
      </w:r>
      <w:r w:rsidR="00C924D3">
        <w:t>1</w:t>
      </w:r>
      <w:r>
        <w:t>.</w:t>
      </w:r>
      <w:r w:rsidR="00E52384">
        <w:t>1</w:t>
      </w:r>
      <w:r>
        <w:t xml:space="preserve"> Glare reduction</w:t>
      </w:r>
    </w:p>
    <w:p w14:paraId="5004794A" w14:textId="77777777" w:rsidR="00257AB1" w:rsidRPr="00023073" w:rsidRDefault="00257AB1" w:rsidP="006F0BB3">
      <w:r>
        <w:t xml:space="preserve">Please select the </w:t>
      </w:r>
      <w:r w:rsidRPr="00257AB1">
        <w:t xml:space="preserve">compliance pathway(s) </w:t>
      </w:r>
      <w:r>
        <w:t>used to demonstrate that the minimum requirement has been met: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E45DAF" w14:paraId="006F7DD8" w14:textId="77777777" w:rsidTr="00C924D3">
        <w:tc>
          <w:tcPr>
            <w:tcW w:w="4074" w:type="pct"/>
            <w:vAlign w:val="center"/>
          </w:tcPr>
          <w:p w14:paraId="56ADD995" w14:textId="34CDBAF0" w:rsidR="00E45DAF" w:rsidRPr="003A2BE3" w:rsidRDefault="00203947" w:rsidP="00023073">
            <w:r w:rsidRPr="006F0BB3">
              <w:rPr>
                <w:b/>
              </w:rPr>
              <w:t>11.</w:t>
            </w:r>
            <w:r w:rsidR="00E52384">
              <w:rPr>
                <w:b/>
              </w:rPr>
              <w:t>1</w:t>
            </w:r>
            <w:r w:rsidRPr="006F0BB3">
              <w:rPr>
                <w:b/>
              </w:rPr>
              <w:t>A</w:t>
            </w:r>
            <w:r>
              <w:rPr>
                <w:b/>
              </w:rPr>
              <w:t xml:space="preserve"> Fixed Shading Devices</w:t>
            </w:r>
            <w:r w:rsidR="00257AB1">
              <w:br/>
            </w:r>
            <w:r w:rsidR="00DE30E0">
              <w:t>The project meets the glare reduction</w:t>
            </w:r>
            <w:r w:rsidR="00257AB1">
              <w:t xml:space="preserve"> requirement</w:t>
            </w:r>
            <w:r w:rsidR="00DE30E0">
              <w:t xml:space="preserve"> by installation of fixed shading devices</w:t>
            </w:r>
            <w:r w:rsidR="00257AB1"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1469319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8110D4" w14:textId="77777777" w:rsidR="00E45DAF" w:rsidRPr="003A2BE3" w:rsidRDefault="004A2A43" w:rsidP="00C17D7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E45DAF" w14:paraId="1D1531E6" w14:textId="77777777" w:rsidTr="00C924D3">
        <w:tc>
          <w:tcPr>
            <w:tcW w:w="4074" w:type="pct"/>
            <w:vAlign w:val="center"/>
          </w:tcPr>
          <w:p w14:paraId="503B7F5D" w14:textId="53574D12" w:rsidR="00E45DAF" w:rsidRPr="003A2BE3" w:rsidRDefault="00203947" w:rsidP="00023073">
            <w:r w:rsidRPr="006F0BB3">
              <w:rPr>
                <w:b/>
              </w:rPr>
              <w:t>11.</w:t>
            </w:r>
            <w:r w:rsidR="00E52384">
              <w:rPr>
                <w:b/>
              </w:rPr>
              <w:t>1</w:t>
            </w:r>
            <w:r w:rsidRPr="006F0BB3">
              <w:rPr>
                <w:b/>
              </w:rPr>
              <w:t>B</w:t>
            </w:r>
            <w:r>
              <w:rPr>
                <w:b/>
              </w:rPr>
              <w:t xml:space="preserve"> Blinds or Screens</w:t>
            </w:r>
            <w:r w:rsidR="00257AB1">
              <w:br/>
            </w:r>
            <w:r w:rsidR="00DE30E0">
              <w:t xml:space="preserve">The project meets the glare reduction </w:t>
            </w:r>
            <w:r w:rsidR="00257AB1">
              <w:t xml:space="preserve">requirement </w:t>
            </w:r>
            <w:r w:rsidR="00DE30E0">
              <w:t>by installation of blind</w:t>
            </w:r>
            <w:r w:rsidR="00611CF6">
              <w:t>s</w:t>
            </w:r>
            <w:r w:rsidR="00DE30E0">
              <w:t xml:space="preserve"> or screens</w:t>
            </w:r>
            <w:r w:rsidR="00257AB1">
              <w:t>.</w:t>
            </w:r>
            <w:r w:rsidR="006606A9">
              <w:t xml:space="preserve"> 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3160376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91FFF6" w14:textId="77777777" w:rsidR="00E45DAF" w:rsidRPr="003A2BE3" w:rsidRDefault="004A2A43" w:rsidP="00C17D7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DE30E0" w14:paraId="7D5FD98B" w14:textId="77777777" w:rsidTr="00C924D3">
        <w:tc>
          <w:tcPr>
            <w:tcW w:w="4074" w:type="pct"/>
            <w:vAlign w:val="center"/>
          </w:tcPr>
          <w:p w14:paraId="5127FA81" w14:textId="020B8E32" w:rsidR="00DE30E0" w:rsidRDefault="00203947" w:rsidP="00023073">
            <w:r w:rsidRPr="006F0BB3">
              <w:rPr>
                <w:b/>
              </w:rPr>
              <w:t>11.</w:t>
            </w:r>
            <w:r w:rsidR="00E52384">
              <w:rPr>
                <w:b/>
              </w:rPr>
              <w:t>1</w:t>
            </w:r>
            <w:r w:rsidRPr="006F0BB3">
              <w:rPr>
                <w:b/>
              </w:rPr>
              <w:t>C</w:t>
            </w:r>
            <w:r>
              <w:rPr>
                <w:b/>
              </w:rPr>
              <w:t xml:space="preserve"> Daylight Glare Model</w:t>
            </w:r>
            <w:r w:rsidR="00257AB1">
              <w:rPr>
                <w:b/>
              </w:rPr>
              <w:br/>
            </w:r>
            <w:r w:rsidR="00DE30E0">
              <w:t xml:space="preserve">The project meets the </w:t>
            </w:r>
            <w:r w:rsidR="00257AB1">
              <w:t xml:space="preserve">glare reduction </w:t>
            </w:r>
            <w:r w:rsidR="00963A81">
              <w:t>requirement</w:t>
            </w:r>
            <w:r w:rsidR="00257AB1">
              <w:t xml:space="preserve"> </w:t>
            </w:r>
            <w:r w:rsidR="00DE30E0">
              <w:t xml:space="preserve">by undertaking a </w:t>
            </w:r>
            <w:r w:rsidR="00257AB1">
              <w:t>daylight glare model.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4264622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5C1F850" w14:textId="77777777" w:rsidR="00DE30E0" w:rsidRPr="003A2BE3" w:rsidRDefault="004A2A43" w:rsidP="00C17D7D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4C23F432" w14:textId="77777777" w:rsidR="00257AB1" w:rsidRDefault="00257AB1" w:rsidP="00257AB1"/>
    <w:p w14:paraId="0B2B6C45" w14:textId="77777777" w:rsidR="00425341" w:rsidRPr="005123E6" w:rsidRDefault="00425341" w:rsidP="00425341">
      <w:pPr>
        <w:rPr>
          <w:szCs w:val="20"/>
        </w:rPr>
      </w:pPr>
      <w:r w:rsidRPr="005123E6">
        <w:rPr>
          <w:szCs w:val="20"/>
        </w:rPr>
        <w:t>Provide a description of the project’s Nominated Area</w:t>
      </w:r>
      <w:r>
        <w:rPr>
          <w:szCs w:val="20"/>
        </w:rPr>
        <w:t xml:space="preserve"> and </w:t>
      </w:r>
      <w:r w:rsidRPr="005123E6">
        <w:rPr>
          <w:szCs w:val="20"/>
        </w:rPr>
        <w:t>details of any areas that have been excluded for functional reasons. The Nominated Area includes all primary</w:t>
      </w:r>
      <w:r>
        <w:rPr>
          <w:szCs w:val="20"/>
        </w:rPr>
        <w:t xml:space="preserve"> and secondary</w:t>
      </w:r>
      <w:r w:rsidRPr="005123E6">
        <w:rPr>
          <w:szCs w:val="20"/>
        </w:rPr>
        <w:t xml:space="preserve"> spaces, apart from those spaces excluded for functional reasons</w:t>
      </w:r>
      <w:r w:rsidRPr="005123E6">
        <w:rPr>
          <w:b/>
          <w:szCs w:val="20"/>
        </w:rPr>
        <w:t xml:space="preserve">. </w:t>
      </w:r>
    </w:p>
    <w:p w14:paraId="1BE53F47" w14:textId="77777777" w:rsidR="00425341" w:rsidRPr="005123E6" w:rsidRDefault="00425341" w:rsidP="00425341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44B940B6" w14:textId="77777777" w:rsidR="00425341" w:rsidRDefault="00425341" w:rsidP="00425341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11F46F9F" w14:textId="77777777" w:rsidR="00425341" w:rsidRDefault="00425341" w:rsidP="00425341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696AD0A5" w14:textId="77777777" w:rsidR="00425341" w:rsidRDefault="00425341" w:rsidP="00425341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41D33863" w14:textId="77777777" w:rsidR="00425341" w:rsidRPr="005123E6" w:rsidRDefault="00425341" w:rsidP="00425341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5F26FDC3" w14:textId="77777777" w:rsidR="00425341" w:rsidRPr="005123E6" w:rsidRDefault="00425341" w:rsidP="00425341">
      <w:pPr>
        <w:pBdr>
          <w:top w:val="single" w:sz="4" w:space="0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1A5BF004" w14:textId="77777777" w:rsidR="00257AB1" w:rsidRDefault="00257AB1" w:rsidP="00257AB1"/>
    <w:p w14:paraId="541398BA" w14:textId="77777777" w:rsidR="00257AB1" w:rsidRDefault="00257AB1" w:rsidP="00257AB1">
      <w:r>
        <w:t>Provide a description of how the project meets the glare reduction minimum requirement.</w:t>
      </w:r>
    </w:p>
    <w:p w14:paraId="0ED6F828" w14:textId="77777777" w:rsidR="00257AB1" w:rsidRDefault="00257AB1" w:rsidP="00257AB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7FACF2D" w14:textId="77777777" w:rsidR="00257AB1" w:rsidRDefault="00257AB1" w:rsidP="00257AB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BEAD77A" w14:textId="77777777" w:rsidR="00257AB1" w:rsidRDefault="00257AB1" w:rsidP="00257AB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B592CE7" w14:textId="77777777" w:rsidR="00257AB1" w:rsidRDefault="00257AB1" w:rsidP="00257AB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71C5BA1" w14:textId="77777777" w:rsidR="00257AB1" w:rsidRDefault="00257AB1" w:rsidP="00257AB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5F414CB" w14:textId="77777777" w:rsidR="00257AB1" w:rsidRDefault="00257AB1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065"/>
        <w:gridCol w:w="2181"/>
        <w:gridCol w:w="4781"/>
      </w:tblGrid>
      <w:tr w:rsidR="00963A81" w:rsidRPr="008B18B6" w14:paraId="4F142D19" w14:textId="77777777" w:rsidTr="00C924D3">
        <w:trPr>
          <w:trHeight w:val="473"/>
        </w:trPr>
        <w:tc>
          <w:tcPr>
            <w:tcW w:w="5000" w:type="pct"/>
            <w:gridSpan w:val="3"/>
          </w:tcPr>
          <w:p w14:paraId="1FCE7967" w14:textId="4A2810F6" w:rsidR="00963A81" w:rsidRPr="00963A81" w:rsidRDefault="00203947" w:rsidP="00203947">
            <w:pPr>
              <w:pStyle w:val="Heading3"/>
              <w:numPr>
                <w:ilvl w:val="0"/>
                <w:numId w:val="0"/>
              </w:numPr>
            </w:pPr>
            <w:r>
              <w:rPr>
                <w:rStyle w:val="Heading3Char"/>
              </w:rPr>
              <w:t>11.</w:t>
            </w:r>
            <w:r w:rsidR="00E52384">
              <w:rPr>
                <w:rStyle w:val="Heading3Char"/>
              </w:rPr>
              <w:t>1</w:t>
            </w:r>
            <w:r>
              <w:rPr>
                <w:rStyle w:val="Heading3Char"/>
              </w:rPr>
              <w:t xml:space="preserve">A FIXED SHADING DEVICES </w:t>
            </w:r>
            <w:r>
              <w:t>- Summary</w:t>
            </w:r>
            <w:r w:rsidDel="00A53CFE">
              <w:t xml:space="preserve"> </w:t>
            </w:r>
            <w:r>
              <w:t xml:space="preserve">table </w:t>
            </w:r>
          </w:p>
        </w:tc>
      </w:tr>
      <w:tr w:rsidR="00963A81" w:rsidRPr="008B18B6" w14:paraId="00470929" w14:textId="77777777" w:rsidTr="006F0BB3">
        <w:trPr>
          <w:trHeight w:val="473"/>
        </w:trPr>
        <w:tc>
          <w:tcPr>
            <w:tcW w:w="1144" w:type="pct"/>
            <w:shd w:val="clear" w:color="auto" w:fill="FFE69E" w:themeFill="text1" w:themeFillTint="66"/>
            <w:vAlign w:val="center"/>
          </w:tcPr>
          <w:p w14:paraId="5412F943" w14:textId="77777777" w:rsidR="00963A81" w:rsidRPr="00963A81" w:rsidRDefault="00963A81" w:rsidP="00023073">
            <w:pPr>
              <w:rPr>
                <w:b/>
                <w:szCs w:val="20"/>
              </w:rPr>
            </w:pPr>
            <w:r w:rsidRPr="00963A81">
              <w:rPr>
                <w:b/>
                <w:szCs w:val="20"/>
              </w:rPr>
              <w:t>Glazing Configuration Test Point</w:t>
            </w:r>
          </w:p>
        </w:tc>
        <w:tc>
          <w:tcPr>
            <w:tcW w:w="1208" w:type="pct"/>
            <w:shd w:val="clear" w:color="auto" w:fill="FFE69E" w:themeFill="text1" w:themeFillTint="66"/>
            <w:vAlign w:val="center"/>
          </w:tcPr>
          <w:p w14:paraId="76F16FBB" w14:textId="77777777" w:rsidR="00963A81" w:rsidRPr="00963A81" w:rsidRDefault="00963A81">
            <w:pPr>
              <w:rPr>
                <w:b/>
                <w:szCs w:val="20"/>
              </w:rPr>
            </w:pPr>
            <w:r w:rsidRPr="00963A81">
              <w:rPr>
                <w:b/>
                <w:szCs w:val="20"/>
              </w:rPr>
              <w:t xml:space="preserve">% </w:t>
            </w:r>
            <w:proofErr w:type="gramStart"/>
            <w:r w:rsidRPr="00963A81">
              <w:rPr>
                <w:b/>
                <w:szCs w:val="20"/>
              </w:rPr>
              <w:t>working</w:t>
            </w:r>
            <w:proofErr w:type="gramEnd"/>
            <w:r w:rsidRPr="00963A81">
              <w:rPr>
                <w:b/>
                <w:szCs w:val="20"/>
              </w:rPr>
              <w:t xml:space="preserve"> plane hours/year shaded via Fixed Shading</w:t>
            </w:r>
          </w:p>
        </w:tc>
        <w:tc>
          <w:tcPr>
            <w:tcW w:w="2648" w:type="pct"/>
            <w:shd w:val="clear" w:color="auto" w:fill="FFE69E" w:themeFill="text1" w:themeFillTint="66"/>
            <w:vAlign w:val="center"/>
          </w:tcPr>
          <w:p w14:paraId="27584475" w14:textId="77777777" w:rsidR="00963A81" w:rsidRPr="00963A81" w:rsidRDefault="00963A81">
            <w:pPr>
              <w:rPr>
                <w:b/>
                <w:szCs w:val="20"/>
              </w:rPr>
            </w:pPr>
            <w:r w:rsidRPr="00963A81">
              <w:rPr>
                <w:b/>
                <w:szCs w:val="20"/>
              </w:rPr>
              <w:t>Describe why these points are representative of the glazing configuration</w:t>
            </w:r>
          </w:p>
        </w:tc>
      </w:tr>
      <w:tr w:rsidR="00963A81" w14:paraId="1EEECAC5" w14:textId="77777777" w:rsidTr="00C924D3">
        <w:trPr>
          <w:trHeight w:val="454"/>
        </w:trPr>
        <w:tc>
          <w:tcPr>
            <w:tcW w:w="1144" w:type="pct"/>
          </w:tcPr>
          <w:p w14:paraId="40371667" w14:textId="77777777" w:rsidR="00963A81" w:rsidRPr="00963A81" w:rsidRDefault="00963A81" w:rsidP="00963A81">
            <w:pPr>
              <w:pStyle w:val="Bluetext"/>
              <w:rPr>
                <w:b/>
                <w:szCs w:val="20"/>
              </w:rPr>
            </w:pPr>
            <w:r w:rsidRPr="00963A81">
              <w:rPr>
                <w:szCs w:val="20"/>
              </w:rPr>
              <w:t>[Space 1 / Level 1]</w:t>
            </w:r>
          </w:p>
        </w:tc>
        <w:tc>
          <w:tcPr>
            <w:tcW w:w="1208" w:type="pct"/>
          </w:tcPr>
          <w:p w14:paraId="1C634337" w14:textId="77777777" w:rsidR="00963A81" w:rsidRPr="00963A81" w:rsidRDefault="00963A81" w:rsidP="00963A81">
            <w:pPr>
              <w:rPr>
                <w:szCs w:val="20"/>
              </w:rPr>
            </w:pPr>
          </w:p>
        </w:tc>
        <w:tc>
          <w:tcPr>
            <w:tcW w:w="2648" w:type="pct"/>
          </w:tcPr>
          <w:p w14:paraId="27165605" w14:textId="77777777" w:rsidR="00963A81" w:rsidRPr="00963A81" w:rsidRDefault="00963A81" w:rsidP="00963A81">
            <w:pPr>
              <w:rPr>
                <w:szCs w:val="20"/>
              </w:rPr>
            </w:pPr>
          </w:p>
        </w:tc>
      </w:tr>
      <w:tr w:rsidR="00963A81" w14:paraId="0F064364" w14:textId="77777777" w:rsidTr="00C924D3">
        <w:trPr>
          <w:trHeight w:val="454"/>
        </w:trPr>
        <w:tc>
          <w:tcPr>
            <w:tcW w:w="1144" w:type="pct"/>
          </w:tcPr>
          <w:p w14:paraId="49E5AFF2" w14:textId="77777777" w:rsidR="00963A81" w:rsidRPr="00963A81" w:rsidRDefault="00963A81" w:rsidP="00963A81">
            <w:pPr>
              <w:pStyle w:val="Bluetext"/>
              <w:rPr>
                <w:b/>
                <w:szCs w:val="20"/>
              </w:rPr>
            </w:pPr>
            <w:r w:rsidRPr="00963A81">
              <w:rPr>
                <w:szCs w:val="20"/>
              </w:rPr>
              <w:lastRenderedPageBreak/>
              <w:t>[Space 2 / Level 2]</w:t>
            </w:r>
          </w:p>
        </w:tc>
        <w:tc>
          <w:tcPr>
            <w:tcW w:w="1208" w:type="pct"/>
          </w:tcPr>
          <w:p w14:paraId="0B9BC297" w14:textId="77777777" w:rsidR="00963A81" w:rsidRPr="00963A81" w:rsidRDefault="00963A81" w:rsidP="00963A81">
            <w:pPr>
              <w:rPr>
                <w:szCs w:val="20"/>
              </w:rPr>
            </w:pPr>
          </w:p>
        </w:tc>
        <w:tc>
          <w:tcPr>
            <w:tcW w:w="2648" w:type="pct"/>
          </w:tcPr>
          <w:p w14:paraId="7184CF01" w14:textId="77777777" w:rsidR="00963A81" w:rsidRPr="00963A81" w:rsidRDefault="00963A81" w:rsidP="00963A81">
            <w:pPr>
              <w:rPr>
                <w:szCs w:val="20"/>
              </w:rPr>
            </w:pPr>
          </w:p>
        </w:tc>
      </w:tr>
      <w:tr w:rsidR="00963A81" w14:paraId="5E85CFDF" w14:textId="77777777" w:rsidTr="00C924D3">
        <w:trPr>
          <w:trHeight w:val="454"/>
        </w:trPr>
        <w:tc>
          <w:tcPr>
            <w:tcW w:w="1144" w:type="pct"/>
          </w:tcPr>
          <w:p w14:paraId="7E5407B3" w14:textId="77777777" w:rsidR="00963A81" w:rsidRPr="00963A81" w:rsidRDefault="00963A81" w:rsidP="00963A81">
            <w:pPr>
              <w:pStyle w:val="Bluetext"/>
              <w:rPr>
                <w:b/>
                <w:szCs w:val="20"/>
              </w:rPr>
            </w:pPr>
            <w:r w:rsidRPr="00963A81">
              <w:rPr>
                <w:szCs w:val="20"/>
              </w:rPr>
              <w:t>[Space 3 / Level 3]</w:t>
            </w:r>
          </w:p>
        </w:tc>
        <w:tc>
          <w:tcPr>
            <w:tcW w:w="1208" w:type="pct"/>
          </w:tcPr>
          <w:p w14:paraId="78B85CF4" w14:textId="77777777" w:rsidR="00963A81" w:rsidRPr="00963A81" w:rsidRDefault="00963A81" w:rsidP="00963A81">
            <w:pPr>
              <w:rPr>
                <w:szCs w:val="20"/>
              </w:rPr>
            </w:pPr>
          </w:p>
        </w:tc>
        <w:tc>
          <w:tcPr>
            <w:tcW w:w="2648" w:type="pct"/>
          </w:tcPr>
          <w:p w14:paraId="53D2F174" w14:textId="77777777" w:rsidR="00963A81" w:rsidRPr="00963A81" w:rsidRDefault="00963A81" w:rsidP="00963A81">
            <w:pPr>
              <w:rPr>
                <w:szCs w:val="20"/>
              </w:rPr>
            </w:pPr>
          </w:p>
        </w:tc>
      </w:tr>
    </w:tbl>
    <w:p w14:paraId="4E848AF5" w14:textId="77777777" w:rsidR="00EA7443" w:rsidRDefault="00A53CFE" w:rsidP="00EA7443">
      <w:r>
        <w:t>N</w:t>
      </w:r>
      <w:r w:rsidR="00EA7443" w:rsidRPr="004402E1">
        <w:t xml:space="preserve">ote: </w:t>
      </w:r>
      <w:r>
        <w:t>P</w:t>
      </w:r>
      <w:r w:rsidR="00EA7443" w:rsidRPr="004402E1">
        <w:t>roject teams may add more rows as required or use an attachment to display this information.</w:t>
      </w:r>
    </w:p>
    <w:p w14:paraId="4DD3B6E3" w14:textId="3B925DAD" w:rsidR="00257AB1" w:rsidRDefault="00257AB1" w:rsidP="00EA7443"/>
    <w:p w14:paraId="79209946" w14:textId="77777777" w:rsidR="00021A83" w:rsidRPr="004402E1" w:rsidRDefault="00021A83" w:rsidP="00EA7443"/>
    <w:tbl>
      <w:tblPr>
        <w:tblStyle w:val="Style1"/>
        <w:tblW w:w="4911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321"/>
        <w:gridCol w:w="3016"/>
        <w:gridCol w:w="1337"/>
        <w:gridCol w:w="2192"/>
      </w:tblGrid>
      <w:tr w:rsidR="00963A81" w:rsidRPr="008B18B6" w14:paraId="2617C691" w14:textId="77777777" w:rsidTr="00C924D3">
        <w:trPr>
          <w:trHeight w:val="473"/>
        </w:trPr>
        <w:tc>
          <w:tcPr>
            <w:tcW w:w="5000" w:type="pct"/>
            <w:gridSpan w:val="4"/>
          </w:tcPr>
          <w:p w14:paraId="4E1C1328" w14:textId="3C1BB71B" w:rsidR="00963A81" w:rsidRPr="00E11D78" w:rsidRDefault="00203947" w:rsidP="00203947">
            <w:pPr>
              <w:pStyle w:val="Heading3"/>
              <w:numPr>
                <w:ilvl w:val="0"/>
                <w:numId w:val="0"/>
              </w:numPr>
              <w:rPr>
                <w:sz w:val="22"/>
              </w:rPr>
            </w:pPr>
            <w:r>
              <w:t>11.</w:t>
            </w:r>
            <w:r w:rsidR="00E52384">
              <w:t>1</w:t>
            </w:r>
            <w:r>
              <w:t xml:space="preserve">B </w:t>
            </w:r>
            <w:r w:rsidR="00963A81">
              <w:t xml:space="preserve">Blinds </w:t>
            </w:r>
            <w:r w:rsidR="00390FE0">
              <w:t>or</w:t>
            </w:r>
            <w:r w:rsidR="00963A81">
              <w:t xml:space="preserve"> Screens</w:t>
            </w:r>
            <w:r w:rsidR="00390FE0">
              <w:t xml:space="preserve"> </w:t>
            </w:r>
            <w:r>
              <w:t>- Summary</w:t>
            </w:r>
            <w:r w:rsidDel="00A53CFE">
              <w:t xml:space="preserve"> </w:t>
            </w:r>
            <w:r>
              <w:t xml:space="preserve">table </w:t>
            </w:r>
          </w:p>
        </w:tc>
      </w:tr>
      <w:tr w:rsidR="00963A81" w:rsidRPr="008B18B6" w14:paraId="581364DD" w14:textId="77777777" w:rsidTr="006F0BB3">
        <w:trPr>
          <w:trHeight w:val="473"/>
        </w:trPr>
        <w:tc>
          <w:tcPr>
            <w:tcW w:w="1309" w:type="pct"/>
            <w:shd w:val="clear" w:color="auto" w:fill="FFE69E" w:themeFill="text1" w:themeFillTint="66"/>
            <w:vAlign w:val="center"/>
          </w:tcPr>
          <w:p w14:paraId="792964C4" w14:textId="77777777" w:rsidR="00963A81" w:rsidRPr="00963A81" w:rsidRDefault="00963A81" w:rsidP="00023073">
            <w:pPr>
              <w:rPr>
                <w:b/>
                <w:szCs w:val="20"/>
              </w:rPr>
            </w:pPr>
            <w:r w:rsidRPr="00963A81">
              <w:rPr>
                <w:b/>
                <w:szCs w:val="20"/>
              </w:rPr>
              <w:t>Glazing Configuration Test Point</w:t>
            </w:r>
          </w:p>
        </w:tc>
        <w:tc>
          <w:tcPr>
            <w:tcW w:w="1701" w:type="pct"/>
            <w:shd w:val="clear" w:color="auto" w:fill="FFE69E" w:themeFill="text1" w:themeFillTint="66"/>
            <w:vAlign w:val="center"/>
          </w:tcPr>
          <w:p w14:paraId="440BA6F8" w14:textId="77777777" w:rsidR="00963A81" w:rsidRPr="00963A81" w:rsidRDefault="00963A81" w:rsidP="006F0BB3">
            <w:pPr>
              <w:rPr>
                <w:b/>
                <w:szCs w:val="20"/>
              </w:rPr>
            </w:pPr>
            <w:r w:rsidRPr="00963A81">
              <w:rPr>
                <w:b/>
                <w:szCs w:val="20"/>
              </w:rPr>
              <w:t>Blind/screen type(s)</w:t>
            </w:r>
          </w:p>
        </w:tc>
        <w:tc>
          <w:tcPr>
            <w:tcW w:w="754" w:type="pct"/>
            <w:shd w:val="clear" w:color="auto" w:fill="FFE69E" w:themeFill="text1" w:themeFillTint="66"/>
            <w:vAlign w:val="center"/>
          </w:tcPr>
          <w:p w14:paraId="0E114400" w14:textId="77777777" w:rsidR="00963A81" w:rsidRPr="00963A81" w:rsidRDefault="00963A81" w:rsidP="00023073">
            <w:pPr>
              <w:rPr>
                <w:b/>
                <w:szCs w:val="20"/>
              </w:rPr>
            </w:pPr>
            <w:r w:rsidRPr="00963A81">
              <w:rPr>
                <w:b/>
                <w:szCs w:val="20"/>
              </w:rPr>
              <w:t>VLT</w:t>
            </w:r>
          </w:p>
        </w:tc>
        <w:tc>
          <w:tcPr>
            <w:tcW w:w="1236" w:type="pct"/>
            <w:shd w:val="clear" w:color="auto" w:fill="FFE69E" w:themeFill="text1" w:themeFillTint="66"/>
            <w:vAlign w:val="center"/>
          </w:tcPr>
          <w:p w14:paraId="476A678D" w14:textId="77777777" w:rsidR="00963A81" w:rsidRPr="00963A81" w:rsidRDefault="00963A81">
            <w:pPr>
              <w:rPr>
                <w:b/>
                <w:szCs w:val="20"/>
              </w:rPr>
            </w:pPr>
            <w:r w:rsidRPr="00963A81">
              <w:rPr>
                <w:b/>
                <w:szCs w:val="20"/>
              </w:rPr>
              <w:t>Can be controlled by affected occupants</w:t>
            </w:r>
          </w:p>
        </w:tc>
      </w:tr>
      <w:tr w:rsidR="00963A81" w14:paraId="7D076D34" w14:textId="77777777" w:rsidTr="00C924D3">
        <w:trPr>
          <w:trHeight w:val="454"/>
        </w:trPr>
        <w:tc>
          <w:tcPr>
            <w:tcW w:w="1309" w:type="pct"/>
          </w:tcPr>
          <w:p w14:paraId="7B11478D" w14:textId="77777777" w:rsidR="00963A81" w:rsidRPr="00390FE0" w:rsidRDefault="00963A81" w:rsidP="00390FE0">
            <w:pPr>
              <w:pStyle w:val="Bluetext"/>
              <w:rPr>
                <w:szCs w:val="20"/>
              </w:rPr>
            </w:pPr>
            <w:r w:rsidRPr="00390FE0">
              <w:rPr>
                <w:szCs w:val="20"/>
              </w:rPr>
              <w:t>[Space 1 / Level 1]</w:t>
            </w:r>
          </w:p>
        </w:tc>
        <w:tc>
          <w:tcPr>
            <w:tcW w:w="1701" w:type="pct"/>
          </w:tcPr>
          <w:p w14:paraId="60F2E12F" w14:textId="77777777" w:rsidR="00963A81" w:rsidRPr="00820080" w:rsidRDefault="00963A81" w:rsidP="00963A81">
            <w:pPr>
              <w:rPr>
                <w:sz w:val="22"/>
              </w:rPr>
            </w:pPr>
          </w:p>
        </w:tc>
        <w:tc>
          <w:tcPr>
            <w:tcW w:w="754" w:type="pct"/>
          </w:tcPr>
          <w:p w14:paraId="60B5B6BE" w14:textId="77777777" w:rsidR="00963A81" w:rsidRPr="00820080" w:rsidRDefault="00963A81" w:rsidP="00963A81">
            <w:pPr>
              <w:rPr>
                <w:sz w:val="22"/>
              </w:rPr>
            </w:pPr>
          </w:p>
        </w:tc>
        <w:tc>
          <w:tcPr>
            <w:tcW w:w="1236" w:type="pct"/>
          </w:tcPr>
          <w:p w14:paraId="36307BBA" w14:textId="77777777" w:rsidR="00963A81" w:rsidRPr="00820080" w:rsidRDefault="00963A81" w:rsidP="006F0BB3">
            <w:pPr>
              <w:pStyle w:val="Bluetext"/>
            </w:pPr>
            <w:r w:rsidRPr="00820080">
              <w:t>[Y/N]</w:t>
            </w:r>
          </w:p>
        </w:tc>
      </w:tr>
      <w:tr w:rsidR="00257AB1" w14:paraId="4E71D45F" w14:textId="77777777" w:rsidTr="00C924D3">
        <w:trPr>
          <w:trHeight w:val="454"/>
        </w:trPr>
        <w:tc>
          <w:tcPr>
            <w:tcW w:w="1309" w:type="pct"/>
          </w:tcPr>
          <w:p w14:paraId="20F54D8B" w14:textId="77777777" w:rsidR="00257AB1" w:rsidRPr="00390FE0" w:rsidRDefault="00257AB1" w:rsidP="00390FE0">
            <w:pPr>
              <w:pStyle w:val="Bluetext"/>
              <w:rPr>
                <w:szCs w:val="20"/>
              </w:rPr>
            </w:pPr>
            <w:r w:rsidRPr="00390FE0">
              <w:rPr>
                <w:szCs w:val="20"/>
              </w:rPr>
              <w:t>[Space 2 / Level 2]</w:t>
            </w:r>
          </w:p>
        </w:tc>
        <w:tc>
          <w:tcPr>
            <w:tcW w:w="1701" w:type="pct"/>
          </w:tcPr>
          <w:p w14:paraId="7DAC8577" w14:textId="77777777" w:rsidR="00257AB1" w:rsidRPr="00820080" w:rsidRDefault="00257AB1" w:rsidP="00963A81">
            <w:pPr>
              <w:rPr>
                <w:sz w:val="22"/>
              </w:rPr>
            </w:pPr>
          </w:p>
        </w:tc>
        <w:tc>
          <w:tcPr>
            <w:tcW w:w="754" w:type="pct"/>
          </w:tcPr>
          <w:p w14:paraId="5E891A5E" w14:textId="77777777" w:rsidR="00257AB1" w:rsidRPr="00820080" w:rsidRDefault="00257AB1" w:rsidP="00963A81">
            <w:pPr>
              <w:rPr>
                <w:sz w:val="22"/>
              </w:rPr>
            </w:pPr>
          </w:p>
        </w:tc>
        <w:tc>
          <w:tcPr>
            <w:tcW w:w="1236" w:type="pct"/>
          </w:tcPr>
          <w:p w14:paraId="4CC576F8" w14:textId="77777777" w:rsidR="00257AB1" w:rsidRPr="00820080" w:rsidRDefault="00257AB1" w:rsidP="006F0BB3">
            <w:pPr>
              <w:pStyle w:val="Bluetext"/>
              <w:rPr>
                <w:sz w:val="22"/>
              </w:rPr>
            </w:pPr>
            <w:r w:rsidRPr="00BD1B56">
              <w:t>[Y/N]</w:t>
            </w:r>
          </w:p>
        </w:tc>
      </w:tr>
      <w:tr w:rsidR="00257AB1" w14:paraId="2DDA555A" w14:textId="77777777" w:rsidTr="00C924D3">
        <w:trPr>
          <w:trHeight w:val="454"/>
        </w:trPr>
        <w:tc>
          <w:tcPr>
            <w:tcW w:w="1309" w:type="pct"/>
          </w:tcPr>
          <w:p w14:paraId="7FED16E7" w14:textId="77777777" w:rsidR="00257AB1" w:rsidRPr="00390FE0" w:rsidRDefault="00257AB1" w:rsidP="00390FE0">
            <w:pPr>
              <w:pStyle w:val="Bluetext"/>
              <w:rPr>
                <w:szCs w:val="20"/>
              </w:rPr>
            </w:pPr>
            <w:r w:rsidRPr="00390FE0">
              <w:rPr>
                <w:szCs w:val="20"/>
              </w:rPr>
              <w:t>[Space 3 / Level 3]</w:t>
            </w:r>
          </w:p>
        </w:tc>
        <w:tc>
          <w:tcPr>
            <w:tcW w:w="1701" w:type="pct"/>
          </w:tcPr>
          <w:p w14:paraId="45948651" w14:textId="77777777" w:rsidR="00257AB1" w:rsidRPr="00820080" w:rsidRDefault="00257AB1" w:rsidP="00963A81">
            <w:pPr>
              <w:rPr>
                <w:sz w:val="22"/>
              </w:rPr>
            </w:pPr>
          </w:p>
        </w:tc>
        <w:tc>
          <w:tcPr>
            <w:tcW w:w="754" w:type="pct"/>
          </w:tcPr>
          <w:p w14:paraId="6DF1A891" w14:textId="77777777" w:rsidR="00257AB1" w:rsidRPr="00820080" w:rsidRDefault="00257AB1" w:rsidP="00963A81">
            <w:pPr>
              <w:rPr>
                <w:sz w:val="22"/>
              </w:rPr>
            </w:pPr>
          </w:p>
        </w:tc>
        <w:tc>
          <w:tcPr>
            <w:tcW w:w="1236" w:type="pct"/>
          </w:tcPr>
          <w:p w14:paraId="6ADCA607" w14:textId="77777777" w:rsidR="00257AB1" w:rsidRPr="00820080" w:rsidRDefault="00257AB1" w:rsidP="006F0BB3">
            <w:pPr>
              <w:pStyle w:val="Bluetext"/>
              <w:rPr>
                <w:sz w:val="22"/>
              </w:rPr>
            </w:pPr>
            <w:r w:rsidRPr="00BD1B56">
              <w:t>[Y/N]</w:t>
            </w:r>
          </w:p>
        </w:tc>
      </w:tr>
    </w:tbl>
    <w:p w14:paraId="2C092C72" w14:textId="77777777" w:rsidR="00EA7443" w:rsidRPr="004402E1" w:rsidRDefault="00A53CFE" w:rsidP="00EA7443">
      <w:r>
        <w:t>N</w:t>
      </w:r>
      <w:r w:rsidRPr="00296E45">
        <w:t xml:space="preserve">ote: </w:t>
      </w:r>
      <w:r>
        <w:t>P</w:t>
      </w:r>
      <w:r w:rsidR="00EA7443" w:rsidRPr="004402E1">
        <w:t>roject teams may add more rows as required or use an attachment to display this information.</w:t>
      </w:r>
    </w:p>
    <w:p w14:paraId="01F2B694" w14:textId="77777777" w:rsidR="00257AB1" w:rsidRDefault="00257AB1" w:rsidP="00963A81"/>
    <w:p w14:paraId="5752FDF8" w14:textId="77777777" w:rsidR="00257AB1" w:rsidRDefault="00257AB1" w:rsidP="00963A81"/>
    <w:tbl>
      <w:tblPr>
        <w:tblStyle w:val="TableGrid"/>
        <w:tblW w:w="4911" w:type="pct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6"/>
        <w:gridCol w:w="2211"/>
        <w:gridCol w:w="2277"/>
        <w:gridCol w:w="2192"/>
      </w:tblGrid>
      <w:tr w:rsidR="00963A81" w:rsidRPr="008B18B6" w14:paraId="0276FCB5" w14:textId="77777777" w:rsidTr="00C924D3">
        <w:trPr>
          <w:trHeight w:val="473"/>
        </w:trPr>
        <w:tc>
          <w:tcPr>
            <w:tcW w:w="5000" w:type="pct"/>
            <w:gridSpan w:val="4"/>
          </w:tcPr>
          <w:p w14:paraId="25E5F865" w14:textId="398A8291" w:rsidR="00963A81" w:rsidRDefault="00963A81" w:rsidP="00203947">
            <w:pPr>
              <w:pStyle w:val="Heading3"/>
              <w:numPr>
                <w:ilvl w:val="0"/>
                <w:numId w:val="0"/>
              </w:numPr>
            </w:pPr>
            <w:r>
              <w:br w:type="page"/>
            </w:r>
            <w:r w:rsidR="00203947">
              <w:t>11.</w:t>
            </w:r>
            <w:r w:rsidR="00E52384">
              <w:t>1</w:t>
            </w:r>
            <w:r w:rsidR="00203947">
              <w:t xml:space="preserve">C </w:t>
            </w:r>
            <w:r>
              <w:t>Daylight Glare Model</w:t>
            </w:r>
            <w:r w:rsidR="00390FE0">
              <w:t xml:space="preserve"> </w:t>
            </w:r>
            <w:r w:rsidR="00203947">
              <w:t>- Summary</w:t>
            </w:r>
            <w:r w:rsidR="00203947" w:rsidDel="00A53CFE">
              <w:t xml:space="preserve"> </w:t>
            </w:r>
            <w:r w:rsidR="00203947">
              <w:t xml:space="preserve">table </w:t>
            </w:r>
          </w:p>
        </w:tc>
      </w:tr>
      <w:tr w:rsidR="00963A81" w:rsidRPr="008B18B6" w14:paraId="6487B718" w14:textId="77777777" w:rsidTr="006F0BB3">
        <w:trPr>
          <w:trHeight w:val="473"/>
        </w:trPr>
        <w:tc>
          <w:tcPr>
            <w:tcW w:w="1233" w:type="pct"/>
            <w:shd w:val="clear" w:color="auto" w:fill="FFE69E" w:themeFill="text1" w:themeFillTint="66"/>
          </w:tcPr>
          <w:p w14:paraId="29C96035" w14:textId="77777777" w:rsidR="00963A81" w:rsidRPr="00963A81" w:rsidRDefault="00963A81" w:rsidP="00963A81">
            <w:pPr>
              <w:rPr>
                <w:b/>
              </w:rPr>
            </w:pPr>
            <w:r w:rsidRPr="00963A81">
              <w:rPr>
                <w:b/>
              </w:rPr>
              <w:t>Glazing Configuration Test Point</w:t>
            </w:r>
          </w:p>
        </w:tc>
        <w:tc>
          <w:tcPr>
            <w:tcW w:w="1247" w:type="pct"/>
            <w:shd w:val="clear" w:color="auto" w:fill="FFE69E" w:themeFill="text1" w:themeFillTint="66"/>
          </w:tcPr>
          <w:p w14:paraId="2D7C8A6E" w14:textId="77777777" w:rsidR="00963A81" w:rsidRPr="00963A81" w:rsidRDefault="00963A81" w:rsidP="00963A81">
            <w:pPr>
              <w:rPr>
                <w:b/>
              </w:rPr>
            </w:pPr>
            <w:r w:rsidRPr="00963A81">
              <w:rPr>
                <w:b/>
              </w:rPr>
              <w:t>Glare reduced using fixed shading (list facades)</w:t>
            </w:r>
          </w:p>
        </w:tc>
        <w:tc>
          <w:tcPr>
            <w:tcW w:w="1284" w:type="pct"/>
            <w:shd w:val="clear" w:color="auto" w:fill="FFE69E" w:themeFill="text1" w:themeFillTint="66"/>
          </w:tcPr>
          <w:p w14:paraId="1DD758C8" w14:textId="77777777" w:rsidR="00963A81" w:rsidRPr="00963A81" w:rsidRDefault="00963A81" w:rsidP="00963A81">
            <w:pPr>
              <w:rPr>
                <w:b/>
              </w:rPr>
            </w:pPr>
            <w:r w:rsidRPr="00963A81">
              <w:rPr>
                <w:b/>
              </w:rPr>
              <w:t>Glare reduced using blinds/ screens (list facades)</w:t>
            </w:r>
          </w:p>
        </w:tc>
        <w:tc>
          <w:tcPr>
            <w:tcW w:w="1236" w:type="pct"/>
            <w:shd w:val="clear" w:color="auto" w:fill="FFE69E" w:themeFill="text1" w:themeFillTint="66"/>
          </w:tcPr>
          <w:p w14:paraId="6975BAAF" w14:textId="11BFC501" w:rsidR="00963A81" w:rsidRPr="00963A81" w:rsidRDefault="00963A81" w:rsidP="00963A81">
            <w:pPr>
              <w:rPr>
                <w:b/>
              </w:rPr>
            </w:pPr>
            <w:r w:rsidRPr="00963A81">
              <w:rPr>
                <w:b/>
              </w:rPr>
              <w:t xml:space="preserve">All </w:t>
            </w:r>
            <w:r w:rsidR="00D21B4B">
              <w:rPr>
                <w:b/>
              </w:rPr>
              <w:t>the nominated areas</w:t>
            </w:r>
            <w:r w:rsidR="00D21B4B" w:rsidRPr="00963A81">
              <w:rPr>
                <w:b/>
              </w:rPr>
              <w:t xml:space="preserve"> </w:t>
            </w:r>
            <w:r w:rsidRPr="00963A81">
              <w:rPr>
                <w:b/>
              </w:rPr>
              <w:t xml:space="preserve">shaded using combined approach </w:t>
            </w:r>
          </w:p>
        </w:tc>
      </w:tr>
      <w:tr w:rsidR="00963A81" w14:paraId="22BB9E0F" w14:textId="77777777" w:rsidTr="00C924D3">
        <w:trPr>
          <w:trHeight w:val="454"/>
        </w:trPr>
        <w:tc>
          <w:tcPr>
            <w:tcW w:w="1233" w:type="pct"/>
          </w:tcPr>
          <w:p w14:paraId="458806A9" w14:textId="77777777" w:rsidR="00963A81" w:rsidRPr="00390FE0" w:rsidRDefault="00963A81" w:rsidP="00390FE0">
            <w:pPr>
              <w:pStyle w:val="Bluetext"/>
              <w:rPr>
                <w:szCs w:val="20"/>
              </w:rPr>
            </w:pPr>
            <w:r w:rsidRPr="00390FE0">
              <w:rPr>
                <w:szCs w:val="20"/>
              </w:rPr>
              <w:t>[Space 1 / Level 1]</w:t>
            </w:r>
          </w:p>
        </w:tc>
        <w:tc>
          <w:tcPr>
            <w:tcW w:w="1247" w:type="pct"/>
          </w:tcPr>
          <w:p w14:paraId="0E744D4D" w14:textId="77777777" w:rsidR="00963A81" w:rsidRPr="00390FE0" w:rsidRDefault="00963A81" w:rsidP="00390FE0">
            <w:pPr>
              <w:pStyle w:val="Bluetext"/>
              <w:rPr>
                <w:szCs w:val="20"/>
              </w:rPr>
            </w:pPr>
            <w:r w:rsidRPr="00390FE0">
              <w:rPr>
                <w:szCs w:val="20"/>
              </w:rPr>
              <w:t>[</w:t>
            </w:r>
            <w:proofErr w:type="spellStart"/>
            <w:proofErr w:type="gramStart"/>
            <w:r w:rsidRPr="00390FE0">
              <w:rPr>
                <w:szCs w:val="20"/>
              </w:rPr>
              <w:t>eg</w:t>
            </w:r>
            <w:proofErr w:type="spellEnd"/>
            <w:proofErr w:type="gramEnd"/>
            <w:r w:rsidRPr="00390FE0">
              <w:rPr>
                <w:szCs w:val="20"/>
              </w:rPr>
              <w:t xml:space="preserve"> north, south]</w:t>
            </w:r>
          </w:p>
        </w:tc>
        <w:tc>
          <w:tcPr>
            <w:tcW w:w="1284" w:type="pct"/>
          </w:tcPr>
          <w:p w14:paraId="1EC63687" w14:textId="77777777" w:rsidR="00963A81" w:rsidRPr="00390FE0" w:rsidRDefault="00963A81" w:rsidP="00390FE0">
            <w:pPr>
              <w:pStyle w:val="Bluetext"/>
              <w:rPr>
                <w:szCs w:val="20"/>
              </w:rPr>
            </w:pPr>
            <w:r w:rsidRPr="00390FE0">
              <w:rPr>
                <w:szCs w:val="20"/>
              </w:rPr>
              <w:t>[</w:t>
            </w:r>
            <w:proofErr w:type="spellStart"/>
            <w:proofErr w:type="gramStart"/>
            <w:r w:rsidRPr="00390FE0">
              <w:rPr>
                <w:szCs w:val="20"/>
              </w:rPr>
              <w:t>eg</w:t>
            </w:r>
            <w:proofErr w:type="spellEnd"/>
            <w:proofErr w:type="gramEnd"/>
            <w:r w:rsidRPr="00390FE0">
              <w:rPr>
                <w:szCs w:val="20"/>
              </w:rPr>
              <w:t xml:space="preserve"> east, west]</w:t>
            </w:r>
          </w:p>
        </w:tc>
        <w:tc>
          <w:tcPr>
            <w:tcW w:w="1236" w:type="pct"/>
          </w:tcPr>
          <w:p w14:paraId="35268B52" w14:textId="77777777" w:rsidR="00963A81" w:rsidRPr="00390FE0" w:rsidRDefault="00963A81" w:rsidP="00390FE0">
            <w:pPr>
              <w:pStyle w:val="Bluetext"/>
              <w:rPr>
                <w:szCs w:val="20"/>
              </w:rPr>
            </w:pPr>
            <w:r w:rsidRPr="00390FE0">
              <w:rPr>
                <w:szCs w:val="20"/>
              </w:rPr>
              <w:t>[</w:t>
            </w:r>
            <w:proofErr w:type="spellStart"/>
            <w:r w:rsidRPr="00390FE0">
              <w:rPr>
                <w:szCs w:val="20"/>
              </w:rPr>
              <w:t>eg.</w:t>
            </w:r>
            <w:proofErr w:type="spellEnd"/>
            <w:r w:rsidRPr="00390FE0">
              <w:rPr>
                <w:szCs w:val="20"/>
              </w:rPr>
              <w:t xml:space="preserve"> Yes]</w:t>
            </w:r>
          </w:p>
        </w:tc>
      </w:tr>
      <w:tr w:rsidR="00963A81" w14:paraId="7A8FCEC2" w14:textId="77777777" w:rsidTr="00C924D3">
        <w:trPr>
          <w:trHeight w:val="454"/>
        </w:trPr>
        <w:tc>
          <w:tcPr>
            <w:tcW w:w="1233" w:type="pct"/>
          </w:tcPr>
          <w:p w14:paraId="12AB740D" w14:textId="77777777" w:rsidR="00963A81" w:rsidRPr="00390FE0" w:rsidRDefault="00963A81" w:rsidP="00390FE0">
            <w:pPr>
              <w:pStyle w:val="Bluetext"/>
              <w:rPr>
                <w:szCs w:val="20"/>
              </w:rPr>
            </w:pPr>
            <w:r w:rsidRPr="00390FE0">
              <w:rPr>
                <w:szCs w:val="20"/>
              </w:rPr>
              <w:t>[Space 2 / Level 2]</w:t>
            </w:r>
          </w:p>
        </w:tc>
        <w:tc>
          <w:tcPr>
            <w:tcW w:w="1247" w:type="pct"/>
          </w:tcPr>
          <w:p w14:paraId="568FDEF4" w14:textId="77777777" w:rsidR="00963A81" w:rsidRPr="00820080" w:rsidRDefault="00963A81" w:rsidP="00963A81">
            <w:pPr>
              <w:rPr>
                <w:sz w:val="22"/>
              </w:rPr>
            </w:pPr>
          </w:p>
        </w:tc>
        <w:tc>
          <w:tcPr>
            <w:tcW w:w="1284" w:type="pct"/>
          </w:tcPr>
          <w:p w14:paraId="68691460" w14:textId="77777777" w:rsidR="00963A81" w:rsidRPr="00820080" w:rsidRDefault="00963A81" w:rsidP="00963A81">
            <w:pPr>
              <w:rPr>
                <w:sz w:val="22"/>
              </w:rPr>
            </w:pPr>
          </w:p>
        </w:tc>
        <w:tc>
          <w:tcPr>
            <w:tcW w:w="1236" w:type="pct"/>
          </w:tcPr>
          <w:p w14:paraId="223F89A2" w14:textId="77777777" w:rsidR="00963A81" w:rsidRPr="00820080" w:rsidRDefault="00963A81" w:rsidP="00963A81">
            <w:pPr>
              <w:rPr>
                <w:sz w:val="22"/>
              </w:rPr>
            </w:pPr>
          </w:p>
        </w:tc>
      </w:tr>
      <w:tr w:rsidR="00963A81" w14:paraId="749A0663" w14:textId="77777777" w:rsidTr="00C924D3">
        <w:trPr>
          <w:trHeight w:val="454"/>
        </w:trPr>
        <w:tc>
          <w:tcPr>
            <w:tcW w:w="1233" w:type="pct"/>
          </w:tcPr>
          <w:p w14:paraId="79FBF08B" w14:textId="77777777" w:rsidR="00963A81" w:rsidRPr="00390FE0" w:rsidRDefault="00963A81" w:rsidP="00390FE0">
            <w:pPr>
              <w:pStyle w:val="Bluetext"/>
              <w:rPr>
                <w:szCs w:val="20"/>
              </w:rPr>
            </w:pPr>
            <w:r w:rsidRPr="00390FE0">
              <w:rPr>
                <w:szCs w:val="20"/>
              </w:rPr>
              <w:t>[Space 3 / Level 3]</w:t>
            </w:r>
          </w:p>
        </w:tc>
        <w:tc>
          <w:tcPr>
            <w:tcW w:w="1247" w:type="pct"/>
          </w:tcPr>
          <w:p w14:paraId="5147FF4E" w14:textId="77777777" w:rsidR="00963A81" w:rsidRPr="00820080" w:rsidRDefault="00963A81" w:rsidP="00963A81">
            <w:pPr>
              <w:rPr>
                <w:sz w:val="22"/>
              </w:rPr>
            </w:pPr>
          </w:p>
        </w:tc>
        <w:tc>
          <w:tcPr>
            <w:tcW w:w="1284" w:type="pct"/>
          </w:tcPr>
          <w:p w14:paraId="521A2216" w14:textId="77777777" w:rsidR="00963A81" w:rsidRPr="00820080" w:rsidRDefault="00963A81" w:rsidP="00963A81">
            <w:pPr>
              <w:rPr>
                <w:sz w:val="22"/>
              </w:rPr>
            </w:pPr>
          </w:p>
        </w:tc>
        <w:tc>
          <w:tcPr>
            <w:tcW w:w="1236" w:type="pct"/>
          </w:tcPr>
          <w:p w14:paraId="4F9A7C29" w14:textId="77777777" w:rsidR="00963A81" w:rsidRPr="00820080" w:rsidRDefault="00963A81" w:rsidP="00963A81">
            <w:pPr>
              <w:rPr>
                <w:sz w:val="22"/>
              </w:rPr>
            </w:pPr>
          </w:p>
        </w:tc>
      </w:tr>
    </w:tbl>
    <w:p w14:paraId="53F3E778" w14:textId="77777777" w:rsidR="00EA7443" w:rsidRPr="004402E1" w:rsidRDefault="00A53CFE" w:rsidP="00EA7443">
      <w:r>
        <w:t>N</w:t>
      </w:r>
      <w:r w:rsidRPr="00296E45">
        <w:t xml:space="preserve">ote: </w:t>
      </w:r>
      <w:r>
        <w:t>P</w:t>
      </w:r>
      <w:r w:rsidR="00EA7443" w:rsidRPr="004402E1">
        <w:t>roject teams may add more rows as required or use an attachment to display this information.</w:t>
      </w:r>
    </w:p>
    <w:p w14:paraId="4F03C8D3" w14:textId="77777777" w:rsidR="000B2BAE" w:rsidRDefault="000B2BAE" w:rsidP="00EA7443"/>
    <w:p w14:paraId="5F3C2583" w14:textId="77777777" w:rsidR="00257AB1" w:rsidRPr="00F44703" w:rsidRDefault="00257AB1" w:rsidP="00257AB1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257AB1" w14:paraId="388F4BA6" w14:textId="77777777" w:rsidTr="005035F9">
        <w:tc>
          <w:tcPr>
            <w:tcW w:w="6912" w:type="dxa"/>
            <w:shd w:val="clear" w:color="auto" w:fill="FFE69D"/>
          </w:tcPr>
          <w:p w14:paraId="2177EAC8" w14:textId="77777777" w:rsidR="00257AB1" w:rsidRPr="00F44703" w:rsidRDefault="00257AB1" w:rsidP="005035F9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1076CC7B" w14:textId="77777777" w:rsidR="00257AB1" w:rsidRPr="00F44703" w:rsidRDefault="00257AB1" w:rsidP="005035F9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257AB1" w14:paraId="52FCDEF9" w14:textId="77777777" w:rsidTr="005035F9">
        <w:tc>
          <w:tcPr>
            <w:tcW w:w="6912" w:type="dxa"/>
          </w:tcPr>
          <w:p w14:paraId="6C55E549" w14:textId="77777777" w:rsidR="00257AB1" w:rsidRDefault="00257AB1" w:rsidP="005035F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64A1463" w14:textId="77777777" w:rsidR="00257AB1" w:rsidRDefault="00257AB1" w:rsidP="005035F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57AB1" w14:paraId="1981D642" w14:textId="77777777" w:rsidTr="005035F9">
        <w:tc>
          <w:tcPr>
            <w:tcW w:w="6912" w:type="dxa"/>
          </w:tcPr>
          <w:p w14:paraId="4A02DB76" w14:textId="77777777" w:rsidR="00257AB1" w:rsidRDefault="00257AB1" w:rsidP="005035F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AAA1202" w14:textId="77777777" w:rsidR="00257AB1" w:rsidRDefault="00257AB1" w:rsidP="005035F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61B8C6C" w14:textId="23AED820" w:rsidR="004770A9" w:rsidRDefault="00963A81" w:rsidP="00EA7443">
      <w:pPr>
        <w:pStyle w:val="Heading2"/>
      </w:pPr>
      <w:r>
        <w:lastRenderedPageBreak/>
        <w:t>1</w:t>
      </w:r>
      <w:r w:rsidR="00C924D3">
        <w:t>1</w:t>
      </w:r>
      <w:r>
        <w:t>.</w:t>
      </w:r>
      <w:r w:rsidR="0063463A">
        <w:t>2</w:t>
      </w:r>
      <w:r>
        <w:t xml:space="preserve"> Daylight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963A81" w:rsidRPr="003A2BE3" w14:paraId="261363D7" w14:textId="77777777" w:rsidTr="00C924D3">
        <w:tc>
          <w:tcPr>
            <w:tcW w:w="4074" w:type="pct"/>
            <w:vAlign w:val="center"/>
          </w:tcPr>
          <w:p w14:paraId="19E6F6AF" w14:textId="77777777" w:rsidR="00963A81" w:rsidRPr="003A2BE3" w:rsidRDefault="00257AB1" w:rsidP="00023073">
            <w:r>
              <w:t>Number of p</w:t>
            </w:r>
            <w:r w:rsidR="00963A81">
              <w:t xml:space="preserve">oints </w:t>
            </w:r>
            <w:r>
              <w:t xml:space="preserve">being </w:t>
            </w:r>
            <w:r w:rsidR="00963A81">
              <w:t>claimed for this criterion</w:t>
            </w:r>
            <w:r w:rsidR="00390FE0">
              <w:t>.</w:t>
            </w:r>
          </w:p>
        </w:tc>
        <w:tc>
          <w:tcPr>
            <w:tcW w:w="926" w:type="pct"/>
            <w:vAlign w:val="center"/>
          </w:tcPr>
          <w:p w14:paraId="4C925D55" w14:textId="77777777" w:rsidR="00963A81" w:rsidRPr="003A2BE3" w:rsidRDefault="00F4626C" w:rsidP="00F4626C">
            <w:pPr>
              <w:jc w:val="center"/>
            </w:pPr>
            <w:r w:rsidRPr="00F4626C">
              <w:rPr>
                <w:color w:val="8064A2" w:themeColor="accent4"/>
                <w:szCs w:val="20"/>
              </w:rPr>
              <w:t>[</w:t>
            </w:r>
            <w:r w:rsidR="00963A81" w:rsidRPr="00F4626C">
              <w:rPr>
                <w:color w:val="8064A2" w:themeColor="accent4"/>
                <w:szCs w:val="20"/>
              </w:rPr>
              <w:t>1/2</w:t>
            </w:r>
            <w:r w:rsidRPr="00F4626C">
              <w:rPr>
                <w:color w:val="8064A2" w:themeColor="accent4"/>
                <w:szCs w:val="20"/>
              </w:rPr>
              <w:t>]</w:t>
            </w:r>
          </w:p>
        </w:tc>
      </w:tr>
      <w:tr w:rsidR="00963A81" w:rsidRPr="003A2BE3" w14:paraId="71631558" w14:textId="77777777" w:rsidTr="00C924D3">
        <w:tc>
          <w:tcPr>
            <w:tcW w:w="4074" w:type="pct"/>
            <w:vAlign w:val="center"/>
          </w:tcPr>
          <w:p w14:paraId="50EA0067" w14:textId="77777777" w:rsidR="00963A81" w:rsidRDefault="00963A81" w:rsidP="00023073">
            <w:r>
              <w:t>Percent</w:t>
            </w:r>
            <w:r w:rsidR="00257AB1">
              <w:t>age</w:t>
            </w:r>
            <w:r>
              <w:t xml:space="preserve"> of nominated area that receives high levels of daylight during </w:t>
            </w:r>
            <w:r w:rsidR="00257AB1">
              <w:t xml:space="preserve">80% of </w:t>
            </w:r>
            <w:r>
              <w:t xml:space="preserve">the </w:t>
            </w:r>
            <w:r w:rsidR="00257AB1">
              <w:t xml:space="preserve">nominated occupied </w:t>
            </w:r>
            <w:r w:rsidR="003D7EE6">
              <w:t>hours</w:t>
            </w:r>
            <w:r w:rsidR="00390FE0">
              <w:t>.</w:t>
            </w:r>
          </w:p>
        </w:tc>
        <w:tc>
          <w:tcPr>
            <w:tcW w:w="926" w:type="pct"/>
            <w:vAlign w:val="center"/>
          </w:tcPr>
          <w:p w14:paraId="3C1E4C54" w14:textId="77777777" w:rsidR="00963A81" w:rsidRPr="003A2BE3" w:rsidRDefault="00EA7443">
            <w:pPr>
              <w:jc w:val="center"/>
            </w:pPr>
            <w:r w:rsidRPr="00EA7443">
              <w:rPr>
                <w:color w:val="8064A2" w:themeColor="accent4"/>
                <w:szCs w:val="20"/>
              </w:rPr>
              <w:t>[x</w:t>
            </w:r>
            <w:r w:rsidR="00257AB1">
              <w:rPr>
                <w:color w:val="8064A2" w:themeColor="accent4"/>
                <w:szCs w:val="20"/>
              </w:rPr>
              <w:t>x</w:t>
            </w:r>
            <w:r w:rsidRPr="00EA7443">
              <w:rPr>
                <w:color w:val="8064A2" w:themeColor="accent4"/>
                <w:szCs w:val="20"/>
              </w:rPr>
              <w:t>]</w:t>
            </w:r>
            <w:r w:rsidR="00257AB1">
              <w:rPr>
                <w:color w:val="8064A2" w:themeColor="accent4"/>
                <w:szCs w:val="20"/>
              </w:rPr>
              <w:t>%</w:t>
            </w:r>
          </w:p>
        </w:tc>
      </w:tr>
    </w:tbl>
    <w:p w14:paraId="0136C137" w14:textId="77777777" w:rsidR="00257AB1" w:rsidRDefault="00257AB1"/>
    <w:p w14:paraId="2C9F125B" w14:textId="77777777" w:rsidR="00257AB1" w:rsidRDefault="00257AB1">
      <w:r>
        <w:t xml:space="preserve">Please select the </w:t>
      </w:r>
      <w:r w:rsidRPr="00257AB1">
        <w:t xml:space="preserve">compliance pathway(s) </w:t>
      </w:r>
      <w:r>
        <w:t>used to demonstrate that this criterion has been met: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E048B1" w:rsidRPr="003A2BE3" w14:paraId="0C3C72B2" w14:textId="77777777" w:rsidTr="00C924D3">
        <w:tc>
          <w:tcPr>
            <w:tcW w:w="4074" w:type="pct"/>
            <w:vAlign w:val="center"/>
          </w:tcPr>
          <w:p w14:paraId="6D8FE973" w14:textId="79E2474F" w:rsidR="00E048B1" w:rsidRPr="003A2BE3" w:rsidRDefault="00DC2DE4" w:rsidP="00023073">
            <w:r w:rsidRPr="006F0BB3">
              <w:rPr>
                <w:b/>
              </w:rPr>
              <w:t>11.</w:t>
            </w:r>
            <w:r w:rsidR="0063463A">
              <w:rPr>
                <w:b/>
              </w:rPr>
              <w:t>2</w:t>
            </w:r>
            <w:r w:rsidRPr="006F0BB3">
              <w:rPr>
                <w:b/>
              </w:rPr>
              <w:t>A Prescriptive Method</w:t>
            </w:r>
            <w:r w:rsidR="00257AB1">
              <w:rPr>
                <w:b/>
              </w:rPr>
              <w:br/>
            </w:r>
            <w:r w:rsidR="00E048B1">
              <w:t xml:space="preserve">The project demonstrates that it meets the requirements of the </w:t>
            </w:r>
            <w:r w:rsidR="00257AB1">
              <w:t xml:space="preserve">Daylight </w:t>
            </w:r>
            <w:r w:rsidR="00E048B1">
              <w:t>criterion</w:t>
            </w:r>
            <w:r w:rsidR="00257AB1">
              <w:t xml:space="preserve"> using manual calculations</w:t>
            </w:r>
            <w:r>
              <w:t xml:space="preserve">. 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6885647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FBD58E" w14:textId="77777777" w:rsidR="00E048B1" w:rsidRPr="003A2BE3" w:rsidRDefault="004A2A43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E048B1" w:rsidRPr="003A2BE3" w14:paraId="407E2526" w14:textId="77777777" w:rsidTr="00C924D3">
        <w:tc>
          <w:tcPr>
            <w:tcW w:w="4074" w:type="pct"/>
            <w:vAlign w:val="center"/>
          </w:tcPr>
          <w:p w14:paraId="0608BC6F" w14:textId="78D693A9" w:rsidR="00E048B1" w:rsidRPr="003A2BE3" w:rsidRDefault="00DC2DE4" w:rsidP="00023073">
            <w:r w:rsidRPr="006F0BB3">
              <w:rPr>
                <w:b/>
              </w:rPr>
              <w:t>11.</w:t>
            </w:r>
            <w:r w:rsidR="0063463A">
              <w:rPr>
                <w:b/>
              </w:rPr>
              <w:t>2</w:t>
            </w:r>
            <w:r w:rsidR="0063463A" w:rsidRPr="006F0BB3">
              <w:rPr>
                <w:b/>
              </w:rPr>
              <w:t xml:space="preserve">B </w:t>
            </w:r>
            <w:r w:rsidRPr="006F0BB3">
              <w:rPr>
                <w:b/>
              </w:rPr>
              <w:t>Compliance using Daylight Factor</w:t>
            </w:r>
            <w:r w:rsidR="00257AB1">
              <w:rPr>
                <w:b/>
              </w:rPr>
              <w:br/>
            </w:r>
            <w:r w:rsidR="00E048B1">
              <w:t xml:space="preserve">The project demonstrates that it meets the requirements of the </w:t>
            </w:r>
            <w:r w:rsidR="00257AB1">
              <w:t xml:space="preserve">Daylight </w:t>
            </w:r>
            <w:r w:rsidR="00E048B1">
              <w:t>criterion using a Daylight Factor calculation</w:t>
            </w:r>
            <w:r>
              <w:t xml:space="preserve">. 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7465365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31906B" w14:textId="77777777" w:rsidR="00E048B1" w:rsidRPr="003A2BE3" w:rsidRDefault="004A2A43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E048B1" w:rsidRPr="003A2BE3" w14:paraId="2F4FB475" w14:textId="77777777" w:rsidTr="00C924D3">
        <w:tc>
          <w:tcPr>
            <w:tcW w:w="4074" w:type="pct"/>
            <w:vAlign w:val="center"/>
          </w:tcPr>
          <w:p w14:paraId="4263F932" w14:textId="7FDA757D" w:rsidR="00E048B1" w:rsidRDefault="00DC2DE4" w:rsidP="00023073">
            <w:r w:rsidRPr="006F0BB3">
              <w:rPr>
                <w:b/>
              </w:rPr>
              <w:t>11.</w:t>
            </w:r>
            <w:r w:rsidR="0063463A">
              <w:rPr>
                <w:b/>
              </w:rPr>
              <w:t>2</w:t>
            </w:r>
            <w:r w:rsidR="0063463A" w:rsidRPr="006F0BB3">
              <w:rPr>
                <w:b/>
              </w:rPr>
              <w:t xml:space="preserve">C </w:t>
            </w:r>
            <w:r w:rsidRPr="006F0BB3">
              <w:rPr>
                <w:b/>
              </w:rPr>
              <w:t>Compliance using Daylight Autonomy</w:t>
            </w:r>
            <w:r w:rsidR="00257AB1">
              <w:br/>
            </w:r>
            <w:r w:rsidR="00E048B1">
              <w:t xml:space="preserve">The project demonstrates that it meets the </w:t>
            </w:r>
            <w:r w:rsidR="003D7EE6">
              <w:t>requirements</w:t>
            </w:r>
            <w:r w:rsidR="00E048B1">
              <w:t xml:space="preserve"> of the </w:t>
            </w:r>
            <w:r w:rsidR="00257AB1">
              <w:t xml:space="preserve">Daylight criterion by undertaking a daylight autonomy model. </w:t>
            </w:r>
            <w:r>
              <w:t xml:space="preserve"> 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609135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5BDD91" w14:textId="77777777" w:rsidR="00E048B1" w:rsidRPr="003A2BE3" w:rsidRDefault="004A2A43" w:rsidP="00015214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1FCAA97F" w14:textId="77777777" w:rsidR="00257AB1" w:rsidRDefault="00257AB1" w:rsidP="00257AB1"/>
    <w:p w14:paraId="3CD5416E" w14:textId="77777777" w:rsidR="00257AB1" w:rsidRDefault="00257AB1" w:rsidP="00257AB1">
      <w:r>
        <w:t>Provide a description of how the project meets this requirement.</w:t>
      </w:r>
    </w:p>
    <w:p w14:paraId="5C3C0010" w14:textId="77777777" w:rsidR="00257AB1" w:rsidRDefault="00257AB1" w:rsidP="00257AB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4DB3D42" w14:textId="77777777" w:rsidR="00257AB1" w:rsidRDefault="00257AB1" w:rsidP="00257AB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9C9BF7A" w14:textId="77777777" w:rsidR="00257AB1" w:rsidRDefault="00257AB1" w:rsidP="00257AB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BC3957E" w14:textId="77777777" w:rsidR="00257AB1" w:rsidRDefault="00257AB1" w:rsidP="00257AB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94AEB60" w14:textId="77777777" w:rsidR="00257AB1" w:rsidRDefault="00257AB1" w:rsidP="00257AB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A348B3A" w14:textId="77777777" w:rsidR="00EA7443" w:rsidRDefault="00EA7443" w:rsidP="00EA7443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320"/>
        <w:gridCol w:w="1663"/>
        <w:gridCol w:w="2493"/>
        <w:gridCol w:w="2551"/>
      </w:tblGrid>
      <w:tr w:rsidR="003D7EE6" w:rsidRPr="008B18B6" w14:paraId="0C1EEA9D" w14:textId="77777777" w:rsidTr="00C924D3">
        <w:trPr>
          <w:trHeight w:val="473"/>
        </w:trPr>
        <w:tc>
          <w:tcPr>
            <w:tcW w:w="5000" w:type="pct"/>
            <w:gridSpan w:val="4"/>
          </w:tcPr>
          <w:p w14:paraId="7CCE299A" w14:textId="29505DF3" w:rsidR="003D7EE6" w:rsidRPr="003D7EE6" w:rsidRDefault="00DC2DE4">
            <w:pPr>
              <w:pStyle w:val="Heading3"/>
              <w:numPr>
                <w:ilvl w:val="0"/>
                <w:numId w:val="0"/>
              </w:numPr>
              <w:rPr>
                <w:b/>
              </w:rPr>
            </w:pPr>
            <w:r>
              <w:t>11.</w:t>
            </w:r>
            <w:r w:rsidR="0063463A">
              <w:t>2</w:t>
            </w:r>
            <w:r>
              <w:t xml:space="preserve"> </w:t>
            </w:r>
            <w:r w:rsidR="003D7EE6" w:rsidRPr="003D7EE6">
              <w:t xml:space="preserve">Daylight Access </w:t>
            </w:r>
            <w:r>
              <w:t xml:space="preserve">- </w:t>
            </w:r>
            <w:r w:rsidRPr="003D7EE6">
              <w:t>Summary</w:t>
            </w:r>
            <w:r>
              <w:t xml:space="preserve"> Table </w:t>
            </w:r>
          </w:p>
        </w:tc>
      </w:tr>
      <w:tr w:rsidR="003D7EE6" w:rsidRPr="008B18B6" w14:paraId="40B2E1E6" w14:textId="77777777" w:rsidTr="006F0BB3">
        <w:trPr>
          <w:trHeight w:val="473"/>
        </w:trPr>
        <w:tc>
          <w:tcPr>
            <w:tcW w:w="1285" w:type="pct"/>
            <w:shd w:val="clear" w:color="auto" w:fill="FFE69E" w:themeFill="text1" w:themeFillTint="66"/>
            <w:vAlign w:val="center"/>
          </w:tcPr>
          <w:p w14:paraId="191B51A5" w14:textId="77777777" w:rsidR="003D7EE6" w:rsidRPr="003D7EE6" w:rsidRDefault="003D7EE6" w:rsidP="00023073">
            <w:pPr>
              <w:rPr>
                <w:b/>
              </w:rPr>
            </w:pPr>
            <w:r w:rsidRPr="003D7EE6">
              <w:rPr>
                <w:b/>
              </w:rPr>
              <w:t>Glazing Configuration Test Point</w:t>
            </w:r>
          </w:p>
        </w:tc>
        <w:tc>
          <w:tcPr>
            <w:tcW w:w="921" w:type="pct"/>
            <w:shd w:val="clear" w:color="auto" w:fill="FFE69E" w:themeFill="text1" w:themeFillTint="66"/>
            <w:vAlign w:val="center"/>
          </w:tcPr>
          <w:p w14:paraId="4817DACB" w14:textId="77777777" w:rsidR="003D7EE6" w:rsidRPr="003D7EE6" w:rsidRDefault="003D7EE6">
            <w:pPr>
              <w:rPr>
                <w:b/>
              </w:rPr>
            </w:pPr>
            <w:r w:rsidRPr="003D7EE6">
              <w:rPr>
                <w:b/>
              </w:rPr>
              <w:t>Area (m</w:t>
            </w:r>
            <w:r w:rsidRPr="003D7EE6">
              <w:rPr>
                <w:b/>
                <w:vertAlign w:val="superscript"/>
              </w:rPr>
              <w:t>2</w:t>
            </w:r>
            <w:r w:rsidRPr="003D7EE6">
              <w:rPr>
                <w:b/>
              </w:rPr>
              <w:t>)</w:t>
            </w:r>
          </w:p>
        </w:tc>
        <w:tc>
          <w:tcPr>
            <w:tcW w:w="1381" w:type="pct"/>
            <w:shd w:val="clear" w:color="auto" w:fill="FFE69E" w:themeFill="text1" w:themeFillTint="66"/>
            <w:vAlign w:val="center"/>
          </w:tcPr>
          <w:p w14:paraId="56316BE5" w14:textId="77777777" w:rsidR="003D7EE6" w:rsidRPr="003D7EE6" w:rsidRDefault="003D7EE6">
            <w:pPr>
              <w:rPr>
                <w:b/>
              </w:rPr>
            </w:pPr>
            <w:r w:rsidRPr="003D7EE6">
              <w:rPr>
                <w:b/>
              </w:rPr>
              <w:t xml:space="preserve">% </w:t>
            </w:r>
            <w:proofErr w:type="gramStart"/>
            <w:r w:rsidRPr="003D7EE6">
              <w:rPr>
                <w:b/>
              </w:rPr>
              <w:t>of</w:t>
            </w:r>
            <w:proofErr w:type="gramEnd"/>
            <w:r w:rsidRPr="003D7EE6">
              <w:rPr>
                <w:b/>
              </w:rPr>
              <w:t xml:space="preserve"> </w:t>
            </w:r>
            <w:r>
              <w:rPr>
                <w:b/>
              </w:rPr>
              <w:t>nominated area</w:t>
            </w:r>
            <w:r w:rsidRPr="003D7EE6">
              <w:rPr>
                <w:b/>
              </w:rPr>
              <w:t xml:space="preserve"> with access to daylight</w:t>
            </w:r>
          </w:p>
        </w:tc>
        <w:tc>
          <w:tcPr>
            <w:tcW w:w="1413" w:type="pct"/>
            <w:shd w:val="clear" w:color="auto" w:fill="FFE69E" w:themeFill="text1" w:themeFillTint="66"/>
            <w:vAlign w:val="center"/>
          </w:tcPr>
          <w:p w14:paraId="41051B57" w14:textId="77777777" w:rsidR="003D7EE6" w:rsidRDefault="003D7EE6">
            <w:pPr>
              <w:rPr>
                <w:b/>
              </w:rPr>
            </w:pPr>
            <w:r w:rsidRPr="003D7EE6">
              <w:rPr>
                <w:b/>
              </w:rPr>
              <w:t>Compliance option</w:t>
            </w:r>
          </w:p>
          <w:p w14:paraId="7BF6A8B3" w14:textId="77777777" w:rsidR="00A53CFE" w:rsidRPr="003D7EE6" w:rsidRDefault="00A53CFE">
            <w:pPr>
              <w:rPr>
                <w:b/>
              </w:rPr>
            </w:pPr>
            <w:r>
              <w:rPr>
                <w:b/>
              </w:rPr>
              <w:t>(A/B/C)</w:t>
            </w:r>
          </w:p>
        </w:tc>
      </w:tr>
      <w:tr w:rsidR="003D7EE6" w14:paraId="4497814D" w14:textId="77777777" w:rsidTr="006F0BB3">
        <w:trPr>
          <w:trHeight w:val="454"/>
        </w:trPr>
        <w:tc>
          <w:tcPr>
            <w:tcW w:w="1285" w:type="pct"/>
            <w:vAlign w:val="center"/>
          </w:tcPr>
          <w:p w14:paraId="29910C99" w14:textId="77777777" w:rsidR="003D7EE6" w:rsidRPr="005A43DA" w:rsidRDefault="003D7EE6" w:rsidP="006F0BB3">
            <w:pPr>
              <w:rPr>
                <w:color w:val="8064A2" w:themeColor="accent4"/>
                <w:szCs w:val="20"/>
              </w:rPr>
            </w:pPr>
            <w:r w:rsidRPr="005A43DA">
              <w:rPr>
                <w:color w:val="8064A2" w:themeColor="accent4"/>
                <w:szCs w:val="20"/>
              </w:rPr>
              <w:t>[Space 1 / Level 1]</w:t>
            </w:r>
          </w:p>
        </w:tc>
        <w:tc>
          <w:tcPr>
            <w:tcW w:w="921" w:type="pct"/>
            <w:vAlign w:val="center"/>
          </w:tcPr>
          <w:p w14:paraId="3C9D0D78" w14:textId="77777777" w:rsidR="003D7EE6" w:rsidRPr="001B7B25" w:rsidRDefault="003D7EE6" w:rsidP="00023073"/>
        </w:tc>
        <w:tc>
          <w:tcPr>
            <w:tcW w:w="1381" w:type="pct"/>
            <w:vAlign w:val="center"/>
          </w:tcPr>
          <w:p w14:paraId="701A7DCC" w14:textId="77777777" w:rsidR="003D7EE6" w:rsidRPr="001B7B25" w:rsidRDefault="003D7EE6"/>
        </w:tc>
        <w:tc>
          <w:tcPr>
            <w:tcW w:w="1413" w:type="pct"/>
            <w:vAlign w:val="center"/>
          </w:tcPr>
          <w:p w14:paraId="4358E6B5" w14:textId="77777777" w:rsidR="003D7EE6" w:rsidRPr="001B7B25" w:rsidRDefault="003D7EE6" w:rsidP="006F0BB3">
            <w:r w:rsidRPr="005A43DA">
              <w:rPr>
                <w:color w:val="8064A2" w:themeColor="accent4"/>
                <w:szCs w:val="20"/>
              </w:rPr>
              <w:t>[Option A / Option B / Option C]</w:t>
            </w:r>
          </w:p>
        </w:tc>
      </w:tr>
      <w:tr w:rsidR="003D7EE6" w14:paraId="286C72E0" w14:textId="77777777" w:rsidTr="006F0BB3">
        <w:trPr>
          <w:trHeight w:val="454"/>
        </w:trPr>
        <w:tc>
          <w:tcPr>
            <w:tcW w:w="1285" w:type="pct"/>
            <w:vAlign w:val="center"/>
          </w:tcPr>
          <w:p w14:paraId="03482EC2" w14:textId="77777777" w:rsidR="003D7EE6" w:rsidRPr="005A43DA" w:rsidRDefault="003D7EE6" w:rsidP="006F0BB3">
            <w:pPr>
              <w:rPr>
                <w:color w:val="8064A2" w:themeColor="accent4"/>
                <w:szCs w:val="20"/>
              </w:rPr>
            </w:pPr>
            <w:r w:rsidRPr="005A43DA">
              <w:rPr>
                <w:color w:val="8064A2" w:themeColor="accent4"/>
                <w:szCs w:val="20"/>
              </w:rPr>
              <w:t>[Space 2 / Level 2]</w:t>
            </w:r>
          </w:p>
        </w:tc>
        <w:tc>
          <w:tcPr>
            <w:tcW w:w="921" w:type="pct"/>
            <w:vAlign w:val="center"/>
          </w:tcPr>
          <w:p w14:paraId="03367C68" w14:textId="77777777" w:rsidR="003D7EE6" w:rsidRPr="001B7B25" w:rsidRDefault="003D7EE6" w:rsidP="00023073"/>
        </w:tc>
        <w:tc>
          <w:tcPr>
            <w:tcW w:w="1381" w:type="pct"/>
            <w:vAlign w:val="center"/>
          </w:tcPr>
          <w:p w14:paraId="5C4F508A" w14:textId="77777777" w:rsidR="003D7EE6" w:rsidRPr="001B7B25" w:rsidRDefault="003D7EE6"/>
        </w:tc>
        <w:tc>
          <w:tcPr>
            <w:tcW w:w="1413" w:type="pct"/>
            <w:vAlign w:val="center"/>
          </w:tcPr>
          <w:p w14:paraId="69D195CB" w14:textId="77777777" w:rsidR="003D7EE6" w:rsidRPr="001B7B25" w:rsidRDefault="003D7EE6"/>
        </w:tc>
      </w:tr>
      <w:tr w:rsidR="003D7EE6" w14:paraId="1683F289" w14:textId="77777777" w:rsidTr="006F0BB3">
        <w:trPr>
          <w:trHeight w:val="454"/>
        </w:trPr>
        <w:tc>
          <w:tcPr>
            <w:tcW w:w="1285" w:type="pct"/>
            <w:vAlign w:val="center"/>
          </w:tcPr>
          <w:p w14:paraId="637FC4F4" w14:textId="77777777" w:rsidR="003D7EE6" w:rsidRPr="005A43DA" w:rsidRDefault="003D7EE6" w:rsidP="006F0BB3">
            <w:pPr>
              <w:rPr>
                <w:color w:val="8064A2" w:themeColor="accent4"/>
                <w:szCs w:val="20"/>
              </w:rPr>
            </w:pPr>
            <w:r w:rsidRPr="005A43DA">
              <w:rPr>
                <w:color w:val="8064A2" w:themeColor="accent4"/>
                <w:szCs w:val="20"/>
              </w:rPr>
              <w:t>[Space 3 / Level 3]</w:t>
            </w:r>
          </w:p>
        </w:tc>
        <w:tc>
          <w:tcPr>
            <w:tcW w:w="921" w:type="pct"/>
            <w:vAlign w:val="center"/>
          </w:tcPr>
          <w:p w14:paraId="37B3ACB8" w14:textId="77777777" w:rsidR="003D7EE6" w:rsidRPr="001B7B25" w:rsidRDefault="003D7EE6" w:rsidP="00023073"/>
        </w:tc>
        <w:tc>
          <w:tcPr>
            <w:tcW w:w="1381" w:type="pct"/>
            <w:vAlign w:val="center"/>
          </w:tcPr>
          <w:p w14:paraId="02F5CDCA" w14:textId="77777777" w:rsidR="003D7EE6" w:rsidRPr="001B7B25" w:rsidRDefault="003D7EE6"/>
        </w:tc>
        <w:tc>
          <w:tcPr>
            <w:tcW w:w="1413" w:type="pct"/>
            <w:vAlign w:val="center"/>
          </w:tcPr>
          <w:p w14:paraId="2AE461AD" w14:textId="77777777" w:rsidR="003D7EE6" w:rsidRPr="001B7B25" w:rsidRDefault="003D7EE6"/>
        </w:tc>
      </w:tr>
      <w:tr w:rsidR="003D7EE6" w14:paraId="09510BBA" w14:textId="77777777" w:rsidTr="006F0BB3">
        <w:trPr>
          <w:trHeight w:val="454"/>
        </w:trPr>
        <w:tc>
          <w:tcPr>
            <w:tcW w:w="1285" w:type="pct"/>
            <w:vAlign w:val="center"/>
          </w:tcPr>
          <w:p w14:paraId="5EFC1D3A" w14:textId="77777777" w:rsidR="003D7EE6" w:rsidRPr="006F0BB3" w:rsidRDefault="00257AB1" w:rsidP="00023073">
            <w:pPr>
              <w:rPr>
                <w:b/>
              </w:rPr>
            </w:pPr>
            <w:r>
              <w:rPr>
                <w:b/>
              </w:rPr>
              <w:t>Total area</w:t>
            </w:r>
          </w:p>
        </w:tc>
        <w:tc>
          <w:tcPr>
            <w:tcW w:w="921" w:type="pct"/>
            <w:vAlign w:val="center"/>
          </w:tcPr>
          <w:p w14:paraId="08FA2166" w14:textId="77777777" w:rsidR="003D7EE6" w:rsidRPr="001B7B25" w:rsidRDefault="003D7EE6">
            <w:pPr>
              <w:rPr>
                <w:b/>
              </w:rPr>
            </w:pPr>
          </w:p>
        </w:tc>
        <w:tc>
          <w:tcPr>
            <w:tcW w:w="1381" w:type="pct"/>
            <w:shd w:val="clear" w:color="auto" w:fill="DDDDDD"/>
            <w:vAlign w:val="center"/>
          </w:tcPr>
          <w:p w14:paraId="7EE00C09" w14:textId="77777777" w:rsidR="003D7EE6" w:rsidRPr="001B7B25" w:rsidRDefault="003D7EE6">
            <w:pPr>
              <w:rPr>
                <w:b/>
              </w:rPr>
            </w:pPr>
          </w:p>
        </w:tc>
        <w:tc>
          <w:tcPr>
            <w:tcW w:w="1413" w:type="pct"/>
            <w:shd w:val="clear" w:color="auto" w:fill="DDDDDD"/>
            <w:vAlign w:val="center"/>
          </w:tcPr>
          <w:p w14:paraId="743AA822" w14:textId="77777777" w:rsidR="003D7EE6" w:rsidRPr="001B7B25" w:rsidRDefault="003D7EE6">
            <w:pPr>
              <w:rPr>
                <w:b/>
              </w:rPr>
            </w:pPr>
          </w:p>
        </w:tc>
      </w:tr>
      <w:tr w:rsidR="00A53CFE" w14:paraId="3CA31FE5" w14:textId="77777777" w:rsidTr="006F0BB3">
        <w:trPr>
          <w:trHeight w:val="454"/>
        </w:trPr>
        <w:tc>
          <w:tcPr>
            <w:tcW w:w="3587" w:type="pct"/>
            <w:gridSpan w:val="3"/>
            <w:vAlign w:val="center"/>
          </w:tcPr>
          <w:p w14:paraId="053B9D4A" w14:textId="77777777" w:rsidR="00A53CFE" w:rsidRPr="00023073" w:rsidRDefault="00A53CFE" w:rsidP="00023073">
            <w:pPr>
              <w:rPr>
                <w:b/>
              </w:rPr>
            </w:pPr>
            <w:r w:rsidRPr="006F0BB3">
              <w:rPr>
                <w:b/>
              </w:rPr>
              <w:t>Total % of nominated area with access to daylight</w:t>
            </w:r>
          </w:p>
        </w:tc>
        <w:tc>
          <w:tcPr>
            <w:tcW w:w="1413" w:type="pct"/>
            <w:vAlign w:val="center"/>
          </w:tcPr>
          <w:p w14:paraId="5B0DD4A2" w14:textId="77777777" w:rsidR="00A53CFE" w:rsidRPr="001B7B25" w:rsidRDefault="00A53CFE">
            <w:pPr>
              <w:rPr>
                <w:b/>
              </w:rPr>
            </w:pPr>
          </w:p>
        </w:tc>
      </w:tr>
    </w:tbl>
    <w:p w14:paraId="590B7440" w14:textId="77777777" w:rsidR="00EA7443" w:rsidRDefault="00A53CFE" w:rsidP="00EA7443">
      <w:r w:rsidRPr="00A53CFE">
        <w:t>Note: P</w:t>
      </w:r>
      <w:r w:rsidR="00EA7443" w:rsidRPr="004402E1">
        <w:t>roject teams may add more rows as required or use an attachment to display this information.</w:t>
      </w:r>
    </w:p>
    <w:p w14:paraId="283BC7C1" w14:textId="77777777" w:rsidR="004F5D0E" w:rsidRPr="005123E6" w:rsidRDefault="004F5D0E" w:rsidP="004F5D0E">
      <w:pPr>
        <w:rPr>
          <w:szCs w:val="20"/>
        </w:rPr>
      </w:pPr>
      <w:r w:rsidRPr="005123E6">
        <w:rPr>
          <w:szCs w:val="20"/>
        </w:rPr>
        <w:lastRenderedPageBreak/>
        <w:t>Provide a description of the project’s Nominated Area</w:t>
      </w:r>
      <w:r>
        <w:rPr>
          <w:szCs w:val="20"/>
        </w:rPr>
        <w:t xml:space="preserve"> and </w:t>
      </w:r>
      <w:r w:rsidRPr="005123E6">
        <w:rPr>
          <w:szCs w:val="20"/>
        </w:rPr>
        <w:t>details of any areas that have been excluded for functional reasons. The Nominated Area includes all primary spaces, apart from those spaces excluded for functional reasons</w:t>
      </w:r>
      <w:r w:rsidRPr="005123E6">
        <w:rPr>
          <w:b/>
          <w:szCs w:val="20"/>
        </w:rPr>
        <w:t xml:space="preserve">. </w:t>
      </w:r>
    </w:p>
    <w:p w14:paraId="186B0A83" w14:textId="77777777" w:rsidR="004F5D0E" w:rsidRPr="005123E6" w:rsidRDefault="004F5D0E" w:rsidP="004F5D0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5D7EFD6F" w14:textId="77777777" w:rsidR="004F5D0E" w:rsidRDefault="004F5D0E" w:rsidP="004F5D0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6BCD6DDA" w14:textId="77777777" w:rsidR="004F5D0E" w:rsidRDefault="004F5D0E" w:rsidP="004F5D0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42FC3EEE" w14:textId="77777777" w:rsidR="004F5D0E" w:rsidRDefault="004F5D0E" w:rsidP="004F5D0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42BB586B" w14:textId="77777777" w:rsidR="004F5D0E" w:rsidRPr="004402E1" w:rsidRDefault="004F5D0E" w:rsidP="00EA7443"/>
    <w:p w14:paraId="27778FD9" w14:textId="77777777" w:rsidR="00257AB1" w:rsidRPr="00F44703" w:rsidRDefault="00257AB1" w:rsidP="00257AB1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257AB1" w14:paraId="17142EDC" w14:textId="77777777" w:rsidTr="005035F9">
        <w:tc>
          <w:tcPr>
            <w:tcW w:w="6912" w:type="dxa"/>
            <w:shd w:val="clear" w:color="auto" w:fill="FFE69D"/>
          </w:tcPr>
          <w:p w14:paraId="30D62E15" w14:textId="77777777" w:rsidR="00257AB1" w:rsidRPr="00F44703" w:rsidRDefault="00257AB1" w:rsidP="005035F9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23B2A297" w14:textId="77777777" w:rsidR="00257AB1" w:rsidRPr="00F44703" w:rsidRDefault="00257AB1" w:rsidP="005035F9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257AB1" w14:paraId="50E9BCAE" w14:textId="77777777" w:rsidTr="005035F9">
        <w:tc>
          <w:tcPr>
            <w:tcW w:w="6912" w:type="dxa"/>
          </w:tcPr>
          <w:p w14:paraId="7C5663A4" w14:textId="77777777" w:rsidR="00257AB1" w:rsidRDefault="00257AB1" w:rsidP="005035F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93993D9" w14:textId="77777777" w:rsidR="00257AB1" w:rsidRDefault="00257AB1" w:rsidP="005035F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57AB1" w14:paraId="7E2ADFA0" w14:textId="77777777" w:rsidTr="005035F9">
        <w:tc>
          <w:tcPr>
            <w:tcW w:w="6912" w:type="dxa"/>
          </w:tcPr>
          <w:p w14:paraId="31F838AD" w14:textId="77777777" w:rsidR="00257AB1" w:rsidRDefault="00257AB1" w:rsidP="005035F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AA31A0B" w14:textId="77777777" w:rsidR="00257AB1" w:rsidRDefault="00257AB1" w:rsidP="005035F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9EAE88B" w14:textId="0A796011" w:rsidR="00257AB1" w:rsidRDefault="00257AB1" w:rsidP="006F0BB3">
      <w:pPr>
        <w:rPr>
          <w:rFonts w:eastAsia="Times New Roman"/>
          <w:noProof/>
          <w:color w:val="FFC10E"/>
          <w:sz w:val="36"/>
          <w:szCs w:val="32"/>
        </w:rPr>
      </w:pPr>
    </w:p>
    <w:p w14:paraId="13E7E362" w14:textId="5E5664F6" w:rsidR="003D7EE6" w:rsidRDefault="003D7EE6" w:rsidP="003D7EE6">
      <w:pPr>
        <w:pStyle w:val="Heading2"/>
      </w:pPr>
      <w:r>
        <w:t>1</w:t>
      </w:r>
      <w:r w:rsidR="00C924D3">
        <w:t>1</w:t>
      </w:r>
      <w:r>
        <w:t>.</w:t>
      </w:r>
      <w:r w:rsidR="0063463A">
        <w:t>3</w:t>
      </w:r>
      <w:r>
        <w:t xml:space="preserve"> views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3D7EE6" w:rsidRPr="003A2BE3" w14:paraId="409EF7FB" w14:textId="77777777" w:rsidTr="00C924D3">
        <w:tc>
          <w:tcPr>
            <w:tcW w:w="4074" w:type="pct"/>
            <w:vAlign w:val="center"/>
          </w:tcPr>
          <w:p w14:paraId="420AD3A2" w14:textId="77777777" w:rsidR="003D7EE6" w:rsidRPr="003A2BE3" w:rsidRDefault="003D7EE6" w:rsidP="005F42A5">
            <w:r>
              <w:t>The project provides</w:t>
            </w:r>
            <w:r w:rsidR="005F42A5">
              <w:t xml:space="preserve"> access to</w:t>
            </w:r>
            <w:r>
              <w:t xml:space="preserve"> high quality views to at least 60% of the nominated area.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8656345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65CE0F" w14:textId="77777777" w:rsidR="003D7EE6" w:rsidRPr="003A2BE3" w:rsidRDefault="00C924D3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AE6EF01" w14:textId="77777777" w:rsidR="00BD3DCF" w:rsidRPr="005123E6" w:rsidRDefault="00BD3DCF" w:rsidP="00BD3DCF">
      <w:pPr>
        <w:rPr>
          <w:szCs w:val="20"/>
        </w:rPr>
      </w:pPr>
      <w:r w:rsidRPr="005123E6">
        <w:rPr>
          <w:szCs w:val="20"/>
        </w:rPr>
        <w:t>Provide a description of the project’s Nominated Area</w:t>
      </w:r>
      <w:r>
        <w:rPr>
          <w:szCs w:val="20"/>
        </w:rPr>
        <w:t xml:space="preserve"> and </w:t>
      </w:r>
      <w:r w:rsidRPr="005123E6">
        <w:rPr>
          <w:szCs w:val="20"/>
        </w:rPr>
        <w:t>details of any areas that have been excluded for functional reasons. The Nominated Area includes all primary spaces, apart from those spaces excluded for functional reasons</w:t>
      </w:r>
      <w:r w:rsidRPr="005123E6">
        <w:rPr>
          <w:b/>
          <w:szCs w:val="20"/>
        </w:rPr>
        <w:t xml:space="preserve">. </w:t>
      </w:r>
    </w:p>
    <w:p w14:paraId="686BDDB1" w14:textId="77777777" w:rsidR="00BD3DCF" w:rsidRPr="005123E6" w:rsidRDefault="00BD3DCF" w:rsidP="00BD3DC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0D24B176" w14:textId="77777777" w:rsidR="00BD3DCF" w:rsidRDefault="00BD3DCF" w:rsidP="00BD3DC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53B8AD65" w14:textId="77777777" w:rsidR="00BD3DCF" w:rsidRDefault="00BD3DCF" w:rsidP="00BD3DC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6EE0D800" w14:textId="77777777" w:rsidR="00BD3DCF" w:rsidRDefault="00BD3DCF" w:rsidP="00BD3DC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42CB6FCF" w14:textId="77777777" w:rsidR="00BD3DCF" w:rsidRPr="005123E6" w:rsidRDefault="00BD3DCF" w:rsidP="00BD3DC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118D4320" w14:textId="77777777" w:rsidR="00BD3DCF" w:rsidRPr="005123E6" w:rsidRDefault="00BD3DCF" w:rsidP="00BD3DC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2D9C2C8E" w14:textId="77777777" w:rsidR="00023073" w:rsidRDefault="00023073" w:rsidP="00023073"/>
    <w:p w14:paraId="5B660B4A" w14:textId="77777777" w:rsidR="00023073" w:rsidRDefault="00023073" w:rsidP="00023073">
      <w:r>
        <w:t>Provide a description of how the project meets this requirement.</w:t>
      </w:r>
    </w:p>
    <w:p w14:paraId="74CC0F90" w14:textId="77777777" w:rsidR="00023073" w:rsidRDefault="00023073" w:rsidP="0002307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37E06EA" w14:textId="77777777" w:rsidR="00023073" w:rsidRDefault="00023073" w:rsidP="0002307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4DC25BD" w14:textId="77777777" w:rsidR="00023073" w:rsidRDefault="00023073" w:rsidP="0002307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CA07843" w14:textId="77777777" w:rsidR="00023073" w:rsidRDefault="00023073" w:rsidP="0002307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3326973" w14:textId="77777777" w:rsidR="00023073" w:rsidRDefault="00023073" w:rsidP="0002307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00422B6" w14:textId="77777777" w:rsidR="003D7EE6" w:rsidRDefault="003D7EE6" w:rsidP="003D7EE6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320"/>
        <w:gridCol w:w="1663"/>
        <w:gridCol w:w="2493"/>
        <w:gridCol w:w="2551"/>
      </w:tblGrid>
      <w:tr w:rsidR="003D7EE6" w:rsidRPr="008B18B6" w14:paraId="409145CF" w14:textId="77777777" w:rsidTr="00C924D3">
        <w:trPr>
          <w:trHeight w:val="473"/>
        </w:trPr>
        <w:tc>
          <w:tcPr>
            <w:tcW w:w="5000" w:type="pct"/>
            <w:gridSpan w:val="4"/>
          </w:tcPr>
          <w:p w14:paraId="19B49A54" w14:textId="6B9C355D" w:rsidR="003D7EE6" w:rsidRPr="003D7EE6" w:rsidRDefault="00DC2DE4">
            <w:pPr>
              <w:pStyle w:val="Heading3"/>
              <w:numPr>
                <w:ilvl w:val="0"/>
                <w:numId w:val="0"/>
              </w:numPr>
              <w:rPr>
                <w:b/>
              </w:rPr>
            </w:pPr>
            <w:r>
              <w:lastRenderedPageBreak/>
              <w:t>11.</w:t>
            </w:r>
            <w:r w:rsidR="0063463A">
              <w:t>3</w:t>
            </w:r>
            <w:r>
              <w:t xml:space="preserve"> </w:t>
            </w:r>
            <w:r w:rsidR="003D7EE6">
              <w:t xml:space="preserve">Views </w:t>
            </w:r>
            <w:r>
              <w:t>- Summary</w:t>
            </w:r>
            <w:r w:rsidDel="00A53CFE">
              <w:t xml:space="preserve"> </w:t>
            </w:r>
            <w:r>
              <w:t>table</w:t>
            </w:r>
          </w:p>
        </w:tc>
      </w:tr>
      <w:tr w:rsidR="003D7EE6" w:rsidRPr="008B18B6" w14:paraId="0954985D" w14:textId="77777777" w:rsidTr="006F0BB3">
        <w:trPr>
          <w:trHeight w:val="473"/>
        </w:trPr>
        <w:tc>
          <w:tcPr>
            <w:tcW w:w="1285" w:type="pct"/>
            <w:shd w:val="clear" w:color="auto" w:fill="FFE69E" w:themeFill="text1" w:themeFillTint="66"/>
            <w:vAlign w:val="center"/>
          </w:tcPr>
          <w:p w14:paraId="202FE001" w14:textId="77777777" w:rsidR="003D7EE6" w:rsidRPr="003D7EE6" w:rsidRDefault="003D7EE6" w:rsidP="003D7EE6">
            <w:pPr>
              <w:rPr>
                <w:b/>
              </w:rPr>
            </w:pPr>
            <w:r w:rsidRPr="003D7EE6">
              <w:rPr>
                <w:b/>
              </w:rPr>
              <w:t>Space / Level</w:t>
            </w:r>
          </w:p>
        </w:tc>
        <w:tc>
          <w:tcPr>
            <w:tcW w:w="921" w:type="pct"/>
            <w:shd w:val="clear" w:color="auto" w:fill="FFE69E" w:themeFill="text1" w:themeFillTint="66"/>
            <w:vAlign w:val="center"/>
          </w:tcPr>
          <w:p w14:paraId="67B15CFA" w14:textId="77777777" w:rsidR="003D7EE6" w:rsidRPr="003D7EE6" w:rsidRDefault="003D7EE6" w:rsidP="003D7EE6">
            <w:pPr>
              <w:rPr>
                <w:b/>
              </w:rPr>
            </w:pPr>
            <w:r w:rsidRPr="003D7EE6">
              <w:rPr>
                <w:b/>
              </w:rPr>
              <w:t>Area (m</w:t>
            </w:r>
            <w:r w:rsidRPr="003D7EE6">
              <w:rPr>
                <w:b/>
                <w:vertAlign w:val="superscript"/>
              </w:rPr>
              <w:t>2</w:t>
            </w:r>
            <w:r w:rsidRPr="003D7EE6">
              <w:rPr>
                <w:b/>
              </w:rPr>
              <w:t>)</w:t>
            </w:r>
          </w:p>
        </w:tc>
        <w:tc>
          <w:tcPr>
            <w:tcW w:w="1381" w:type="pct"/>
            <w:shd w:val="clear" w:color="auto" w:fill="FFE69E" w:themeFill="text1" w:themeFillTint="66"/>
            <w:vAlign w:val="center"/>
          </w:tcPr>
          <w:p w14:paraId="1A48E220" w14:textId="77777777" w:rsidR="003D7EE6" w:rsidRPr="003D7EE6" w:rsidRDefault="00A53CFE" w:rsidP="00023073">
            <w:pPr>
              <w:rPr>
                <w:b/>
              </w:rPr>
            </w:pPr>
            <w:r>
              <w:rPr>
                <w:b/>
              </w:rPr>
              <w:t xml:space="preserve">% </w:t>
            </w:r>
            <w:proofErr w:type="gramStart"/>
            <w:r w:rsidR="00023073">
              <w:rPr>
                <w:b/>
              </w:rPr>
              <w:t>nominated</w:t>
            </w:r>
            <w:proofErr w:type="gramEnd"/>
            <w:r w:rsidR="00023073">
              <w:rPr>
                <w:b/>
              </w:rPr>
              <w:t xml:space="preserve"> a</w:t>
            </w:r>
            <w:r w:rsidR="003D7EE6" w:rsidRPr="003D7EE6">
              <w:rPr>
                <w:b/>
              </w:rPr>
              <w:t>rea with good access to views</w:t>
            </w:r>
          </w:p>
        </w:tc>
        <w:tc>
          <w:tcPr>
            <w:tcW w:w="1413" w:type="pct"/>
            <w:shd w:val="clear" w:color="auto" w:fill="FFE69E" w:themeFill="text1" w:themeFillTint="66"/>
            <w:vAlign w:val="center"/>
          </w:tcPr>
          <w:p w14:paraId="7917B066" w14:textId="77777777" w:rsidR="003D7EE6" w:rsidRPr="003D7EE6" w:rsidRDefault="003D7EE6" w:rsidP="003D7EE6">
            <w:pPr>
              <w:rPr>
                <w:b/>
              </w:rPr>
            </w:pPr>
            <w:r w:rsidRPr="003D7EE6">
              <w:rPr>
                <w:b/>
              </w:rPr>
              <w:t>Compliance option</w:t>
            </w:r>
          </w:p>
          <w:p w14:paraId="1CD743E6" w14:textId="77777777" w:rsidR="003D7EE6" w:rsidRPr="003D7EE6" w:rsidRDefault="003D7EE6" w:rsidP="003D7EE6">
            <w:pPr>
              <w:rPr>
                <w:b/>
              </w:rPr>
            </w:pPr>
            <w:r w:rsidRPr="003D7EE6">
              <w:rPr>
                <w:b/>
              </w:rPr>
              <w:t>[Internal</w:t>
            </w:r>
            <w:r w:rsidR="00A53CFE">
              <w:rPr>
                <w:b/>
              </w:rPr>
              <w:t xml:space="preserve"> or </w:t>
            </w:r>
            <w:r w:rsidRPr="003D7EE6">
              <w:rPr>
                <w:b/>
              </w:rPr>
              <w:t>External]</w:t>
            </w:r>
          </w:p>
        </w:tc>
      </w:tr>
      <w:tr w:rsidR="003D7EE6" w14:paraId="4090189B" w14:textId="77777777" w:rsidTr="00C924D3">
        <w:trPr>
          <w:trHeight w:val="454"/>
        </w:trPr>
        <w:tc>
          <w:tcPr>
            <w:tcW w:w="1285" w:type="pct"/>
          </w:tcPr>
          <w:p w14:paraId="0D65D80B" w14:textId="77777777" w:rsidR="003D7EE6" w:rsidRPr="0097613D" w:rsidRDefault="003D7EE6" w:rsidP="00015214">
            <w:pPr>
              <w:rPr>
                <w:color w:val="8064A2" w:themeColor="accent4"/>
                <w:szCs w:val="20"/>
              </w:rPr>
            </w:pPr>
            <w:r w:rsidRPr="0097613D">
              <w:rPr>
                <w:color w:val="8064A2" w:themeColor="accent4"/>
                <w:szCs w:val="20"/>
              </w:rPr>
              <w:t>[Space 1 / Level 1]</w:t>
            </w:r>
          </w:p>
        </w:tc>
        <w:tc>
          <w:tcPr>
            <w:tcW w:w="921" w:type="pct"/>
          </w:tcPr>
          <w:p w14:paraId="171DD093" w14:textId="77777777" w:rsidR="003D7EE6" w:rsidRPr="001B7B25" w:rsidRDefault="003D7EE6" w:rsidP="00015214"/>
        </w:tc>
        <w:tc>
          <w:tcPr>
            <w:tcW w:w="1381" w:type="pct"/>
          </w:tcPr>
          <w:p w14:paraId="6DD7622E" w14:textId="77777777" w:rsidR="003D7EE6" w:rsidRPr="001B7B25" w:rsidRDefault="003D7EE6" w:rsidP="00015214"/>
        </w:tc>
        <w:tc>
          <w:tcPr>
            <w:tcW w:w="1413" w:type="pct"/>
          </w:tcPr>
          <w:p w14:paraId="7ADE6330" w14:textId="77777777" w:rsidR="003D7EE6" w:rsidRPr="001B7B25" w:rsidRDefault="00A53CFE">
            <w:r w:rsidRPr="005A43DA">
              <w:rPr>
                <w:color w:val="8064A2" w:themeColor="accent4"/>
                <w:szCs w:val="20"/>
              </w:rPr>
              <w:t>[</w:t>
            </w:r>
            <w:r>
              <w:rPr>
                <w:color w:val="8064A2" w:themeColor="accent4"/>
                <w:szCs w:val="20"/>
              </w:rPr>
              <w:t>Internal/External</w:t>
            </w:r>
            <w:r w:rsidRPr="005A43DA">
              <w:rPr>
                <w:color w:val="8064A2" w:themeColor="accent4"/>
                <w:szCs w:val="20"/>
              </w:rPr>
              <w:t>]</w:t>
            </w:r>
          </w:p>
        </w:tc>
      </w:tr>
      <w:tr w:rsidR="003D7EE6" w14:paraId="4546EE39" w14:textId="77777777" w:rsidTr="00C924D3">
        <w:trPr>
          <w:trHeight w:val="454"/>
        </w:trPr>
        <w:tc>
          <w:tcPr>
            <w:tcW w:w="1285" w:type="pct"/>
          </w:tcPr>
          <w:p w14:paraId="730CC8FF" w14:textId="77777777" w:rsidR="003D7EE6" w:rsidRPr="0097613D" w:rsidRDefault="003D7EE6" w:rsidP="00015214">
            <w:pPr>
              <w:rPr>
                <w:color w:val="8064A2" w:themeColor="accent4"/>
                <w:szCs w:val="20"/>
              </w:rPr>
            </w:pPr>
            <w:r w:rsidRPr="0097613D">
              <w:rPr>
                <w:color w:val="8064A2" w:themeColor="accent4"/>
                <w:szCs w:val="20"/>
              </w:rPr>
              <w:t>[Space 2 / Level 2]</w:t>
            </w:r>
          </w:p>
        </w:tc>
        <w:tc>
          <w:tcPr>
            <w:tcW w:w="921" w:type="pct"/>
          </w:tcPr>
          <w:p w14:paraId="4C87E4E8" w14:textId="77777777" w:rsidR="003D7EE6" w:rsidRPr="001B7B25" w:rsidRDefault="003D7EE6" w:rsidP="00015214"/>
        </w:tc>
        <w:tc>
          <w:tcPr>
            <w:tcW w:w="1381" w:type="pct"/>
          </w:tcPr>
          <w:p w14:paraId="1465854E" w14:textId="77777777" w:rsidR="003D7EE6" w:rsidRPr="001B7B25" w:rsidRDefault="003D7EE6" w:rsidP="00015214"/>
        </w:tc>
        <w:tc>
          <w:tcPr>
            <w:tcW w:w="1413" w:type="pct"/>
          </w:tcPr>
          <w:p w14:paraId="15B7BFD4" w14:textId="77777777" w:rsidR="003D7EE6" w:rsidRPr="001B7B25" w:rsidRDefault="003D7EE6" w:rsidP="00015214"/>
        </w:tc>
      </w:tr>
      <w:tr w:rsidR="003D7EE6" w14:paraId="6AACC701" w14:textId="77777777" w:rsidTr="00C924D3">
        <w:trPr>
          <w:trHeight w:val="454"/>
        </w:trPr>
        <w:tc>
          <w:tcPr>
            <w:tcW w:w="1285" w:type="pct"/>
          </w:tcPr>
          <w:p w14:paraId="4D2DE21D" w14:textId="77777777" w:rsidR="003D7EE6" w:rsidRPr="0097613D" w:rsidRDefault="003D7EE6" w:rsidP="00015214">
            <w:pPr>
              <w:rPr>
                <w:color w:val="8064A2" w:themeColor="accent4"/>
                <w:szCs w:val="20"/>
              </w:rPr>
            </w:pPr>
            <w:r w:rsidRPr="0097613D">
              <w:rPr>
                <w:color w:val="8064A2" w:themeColor="accent4"/>
                <w:szCs w:val="20"/>
              </w:rPr>
              <w:t>[Space 3 / Level 3]</w:t>
            </w:r>
          </w:p>
        </w:tc>
        <w:tc>
          <w:tcPr>
            <w:tcW w:w="921" w:type="pct"/>
          </w:tcPr>
          <w:p w14:paraId="74485177" w14:textId="77777777" w:rsidR="003D7EE6" w:rsidRPr="001B7B25" w:rsidRDefault="003D7EE6" w:rsidP="00015214"/>
        </w:tc>
        <w:tc>
          <w:tcPr>
            <w:tcW w:w="1381" w:type="pct"/>
          </w:tcPr>
          <w:p w14:paraId="156A47C1" w14:textId="77777777" w:rsidR="003D7EE6" w:rsidRPr="001B7B25" w:rsidRDefault="003D7EE6" w:rsidP="00015214"/>
        </w:tc>
        <w:tc>
          <w:tcPr>
            <w:tcW w:w="1413" w:type="pct"/>
          </w:tcPr>
          <w:p w14:paraId="294F84F7" w14:textId="77777777" w:rsidR="003D7EE6" w:rsidRPr="001B7B25" w:rsidRDefault="003D7EE6" w:rsidP="00015214"/>
        </w:tc>
      </w:tr>
      <w:tr w:rsidR="003D7EE6" w14:paraId="2DE39383" w14:textId="77777777" w:rsidTr="006F0BB3">
        <w:trPr>
          <w:trHeight w:val="454"/>
        </w:trPr>
        <w:tc>
          <w:tcPr>
            <w:tcW w:w="1285" w:type="pct"/>
          </w:tcPr>
          <w:p w14:paraId="015B51F3" w14:textId="77777777" w:rsidR="003D7EE6" w:rsidRPr="006F0BB3" w:rsidRDefault="00023073" w:rsidP="00015214">
            <w:pPr>
              <w:rPr>
                <w:b/>
              </w:rPr>
            </w:pPr>
            <w:r w:rsidRPr="006F0BB3">
              <w:rPr>
                <w:b/>
              </w:rPr>
              <w:t>Total area</w:t>
            </w:r>
          </w:p>
        </w:tc>
        <w:tc>
          <w:tcPr>
            <w:tcW w:w="921" w:type="pct"/>
          </w:tcPr>
          <w:p w14:paraId="27638FED" w14:textId="77777777" w:rsidR="003D7EE6" w:rsidRPr="001B7B25" w:rsidRDefault="003D7EE6" w:rsidP="00015214">
            <w:pPr>
              <w:rPr>
                <w:b/>
              </w:rPr>
            </w:pPr>
          </w:p>
        </w:tc>
        <w:tc>
          <w:tcPr>
            <w:tcW w:w="1381" w:type="pct"/>
            <w:shd w:val="clear" w:color="auto" w:fill="DDDDDD"/>
          </w:tcPr>
          <w:p w14:paraId="319536DD" w14:textId="77777777" w:rsidR="003D7EE6" w:rsidRPr="001B7B25" w:rsidRDefault="003D7EE6" w:rsidP="00015214">
            <w:pPr>
              <w:rPr>
                <w:b/>
              </w:rPr>
            </w:pPr>
          </w:p>
        </w:tc>
        <w:tc>
          <w:tcPr>
            <w:tcW w:w="1413" w:type="pct"/>
            <w:shd w:val="clear" w:color="auto" w:fill="DDDDDD"/>
          </w:tcPr>
          <w:p w14:paraId="4466915E" w14:textId="77777777" w:rsidR="003D7EE6" w:rsidRPr="001B7B25" w:rsidRDefault="003D7EE6" w:rsidP="00015214">
            <w:pPr>
              <w:rPr>
                <w:b/>
              </w:rPr>
            </w:pPr>
          </w:p>
        </w:tc>
      </w:tr>
      <w:tr w:rsidR="00023073" w14:paraId="24B987D7" w14:textId="77777777" w:rsidTr="00023073">
        <w:trPr>
          <w:trHeight w:val="454"/>
        </w:trPr>
        <w:tc>
          <w:tcPr>
            <w:tcW w:w="3587" w:type="pct"/>
            <w:gridSpan w:val="3"/>
          </w:tcPr>
          <w:p w14:paraId="0E9EC7FC" w14:textId="77777777" w:rsidR="00023073" w:rsidRPr="001B7B25" w:rsidRDefault="00023073" w:rsidP="00015214">
            <w:pPr>
              <w:rPr>
                <w:b/>
              </w:rPr>
            </w:pPr>
            <w:r>
              <w:rPr>
                <w:b/>
              </w:rPr>
              <w:t>Total % of area with good access to views</w:t>
            </w:r>
          </w:p>
        </w:tc>
        <w:tc>
          <w:tcPr>
            <w:tcW w:w="1413" w:type="pct"/>
          </w:tcPr>
          <w:p w14:paraId="7C6AB548" w14:textId="77777777" w:rsidR="00023073" w:rsidRPr="001B7B25" w:rsidRDefault="00023073" w:rsidP="00015214">
            <w:pPr>
              <w:rPr>
                <w:b/>
              </w:rPr>
            </w:pPr>
          </w:p>
        </w:tc>
      </w:tr>
    </w:tbl>
    <w:p w14:paraId="7C9D002B" w14:textId="77777777" w:rsidR="00EA7443" w:rsidRDefault="00A53CFE" w:rsidP="00EA7443">
      <w:r w:rsidRPr="00A53CFE">
        <w:t>Note: P</w:t>
      </w:r>
      <w:r w:rsidR="00EA7443" w:rsidRPr="004402E1">
        <w:t>roject teams may add more rows as required or use an attachment to display this information.</w:t>
      </w:r>
    </w:p>
    <w:p w14:paraId="2E1C7340" w14:textId="77777777" w:rsidR="00A53CFE" w:rsidRPr="004402E1" w:rsidRDefault="00A53CFE" w:rsidP="00EA7443"/>
    <w:p w14:paraId="147E1B05" w14:textId="18B4D046" w:rsidR="00023073" w:rsidRPr="00F44703" w:rsidRDefault="00023073" w:rsidP="00023073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023073" w14:paraId="27C1BD61" w14:textId="77777777" w:rsidTr="005035F9">
        <w:tc>
          <w:tcPr>
            <w:tcW w:w="6912" w:type="dxa"/>
            <w:shd w:val="clear" w:color="auto" w:fill="FFE69D"/>
          </w:tcPr>
          <w:p w14:paraId="44DF4E35" w14:textId="77777777" w:rsidR="00023073" w:rsidRPr="00F44703" w:rsidRDefault="00023073" w:rsidP="005035F9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5C8145B" w14:textId="77777777" w:rsidR="00023073" w:rsidRPr="00F44703" w:rsidRDefault="00023073" w:rsidP="005035F9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023073" w14:paraId="2638F690" w14:textId="77777777" w:rsidTr="005035F9">
        <w:tc>
          <w:tcPr>
            <w:tcW w:w="6912" w:type="dxa"/>
          </w:tcPr>
          <w:p w14:paraId="4E8AEF4E" w14:textId="77777777" w:rsidR="00023073" w:rsidRDefault="00023073" w:rsidP="005035F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30B5E99" w14:textId="77777777" w:rsidR="00023073" w:rsidRDefault="00023073" w:rsidP="005035F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023073" w14:paraId="61287785" w14:textId="77777777" w:rsidTr="005035F9">
        <w:tc>
          <w:tcPr>
            <w:tcW w:w="6912" w:type="dxa"/>
          </w:tcPr>
          <w:p w14:paraId="7257CA20" w14:textId="77777777" w:rsidR="00023073" w:rsidRDefault="00023073" w:rsidP="005035F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CF22955" w14:textId="77777777" w:rsidR="00023073" w:rsidRDefault="00023073" w:rsidP="005035F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8D55E77" w14:textId="10191E27" w:rsidR="00023073" w:rsidRDefault="00023073" w:rsidP="006F0BB3">
      <w:pPr>
        <w:rPr>
          <w:rFonts w:eastAsia="Times New Roman"/>
          <w:noProof/>
          <w:color w:val="FFC10E"/>
          <w:sz w:val="36"/>
          <w:szCs w:val="32"/>
        </w:rPr>
      </w:pPr>
    </w:p>
    <w:p w14:paraId="3C95DAD7" w14:textId="77777777" w:rsidR="00EA7443" w:rsidRDefault="00EA7443" w:rsidP="006F0BB3">
      <w:pPr>
        <w:pStyle w:val="Heading2"/>
        <w:spacing w:before="120"/>
      </w:pPr>
      <w:r w:rsidRPr="001C55B2">
        <w:t>DISCUSSION</w:t>
      </w:r>
    </w:p>
    <w:p w14:paraId="5BF93B40" w14:textId="77777777" w:rsidR="00EA7443" w:rsidRPr="005F42A5" w:rsidRDefault="00EA7443" w:rsidP="005F42A5"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5F42A5">
        <w:rPr>
          <w:rFonts w:cstheme="minorHAnsi"/>
          <w:color w:val="auto"/>
        </w:rPr>
        <w:t>Certified Assessor(s).</w:t>
      </w:r>
    </w:p>
    <w:p w14:paraId="0362FB97" w14:textId="77777777" w:rsidR="00EA7443" w:rsidRDefault="00EA7443" w:rsidP="00EA744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75A9492" w14:textId="77777777" w:rsidR="00EA7443" w:rsidRDefault="00EA7443" w:rsidP="00EA744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90247CE" w14:textId="77777777" w:rsidR="00EA7443" w:rsidRDefault="00EA7443" w:rsidP="00EA744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7898E77" w14:textId="77777777" w:rsidR="00EA7443" w:rsidRDefault="00EA7443" w:rsidP="00EA744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1D0B6DC" w14:textId="77777777" w:rsidR="00021A83" w:rsidRDefault="00021A83" w:rsidP="00EA7443">
      <w:pPr>
        <w:pStyle w:val="Heading2"/>
      </w:pPr>
    </w:p>
    <w:p w14:paraId="632B42E5" w14:textId="4C92ABAC" w:rsidR="00EA7443" w:rsidRPr="001C55B2" w:rsidRDefault="00EA7443" w:rsidP="00EA7443">
      <w:pPr>
        <w:pStyle w:val="Heading2"/>
      </w:pPr>
      <w:r w:rsidRPr="001C55B2">
        <w:t>DECLARATION</w:t>
      </w:r>
    </w:p>
    <w:p w14:paraId="0DB238F7" w14:textId="77777777" w:rsidR="00EA7443" w:rsidRDefault="00EA7443" w:rsidP="00EA7443">
      <w:pPr>
        <w:rPr>
          <w:rFonts w:eastAsiaTheme="majorEastAsia"/>
        </w:rPr>
      </w:pPr>
      <w:r>
        <w:rPr>
          <w:rFonts w:eastAsiaTheme="majorEastAsia"/>
        </w:rPr>
        <w:t>I confirm that the information provided in this document is truthful and accurate at the time of completion.</w:t>
      </w:r>
    </w:p>
    <w:p w14:paraId="0940132E" w14:textId="77777777" w:rsidR="00EA7443" w:rsidRDefault="00EA7443" w:rsidP="00EA7443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>:</w:t>
      </w:r>
    </w:p>
    <w:p w14:paraId="7A2C8F11" w14:textId="77777777" w:rsidR="00EA7443" w:rsidRDefault="00EA7443" w:rsidP="00EA7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1A798AB2" w14:textId="77777777" w:rsidR="00EA7443" w:rsidRDefault="00EA7443" w:rsidP="00EA7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3CA8A88" w14:textId="77777777" w:rsidR="00EA7443" w:rsidRDefault="00EA7443" w:rsidP="00EA7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C316244" w14:textId="77777777" w:rsidR="00EA7443" w:rsidRPr="008B4275" w:rsidRDefault="00EA7443" w:rsidP="00EA7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D93A2E5" w14:textId="77777777" w:rsidR="00EA7443" w:rsidRDefault="00EA7443" w:rsidP="00EA7443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3DCFD03" w14:textId="77777777" w:rsidR="00644150" w:rsidRDefault="00EA7443" w:rsidP="004402E1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644150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D6D76" w14:textId="77777777" w:rsidR="005E5EDC" w:rsidRDefault="005E5EDC" w:rsidP="00A35A60">
      <w:pPr>
        <w:spacing w:before="0" w:after="0" w:line="240" w:lineRule="auto"/>
      </w:pPr>
      <w:r>
        <w:separator/>
      </w:r>
    </w:p>
  </w:endnote>
  <w:endnote w:type="continuationSeparator" w:id="0">
    <w:p w14:paraId="0E91D4A4" w14:textId="77777777" w:rsidR="005E5EDC" w:rsidRDefault="005E5EDC" w:rsidP="00A35A6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902E1" w14:textId="59185950" w:rsidR="00F8235B" w:rsidRDefault="007E579A">
    <w:pPr>
      <w:pStyle w:val="Footer"/>
      <w:rPr>
        <w:noProof/>
        <w:lang w:eastAsia="en-AU"/>
      </w:rPr>
    </w:pPr>
    <w:r w:rsidRPr="0008778E">
      <w:rPr>
        <w:noProof/>
      </w:rPr>
      <w:drawing>
        <wp:anchor distT="0" distB="0" distL="114300" distR="114300" simplePos="0" relativeHeight="251659264" behindDoc="0" locked="0" layoutInCell="1" allowOverlap="1" wp14:anchorId="1FDF452B" wp14:editId="162736D8">
          <wp:simplePos x="0" y="0"/>
          <wp:positionH relativeFrom="margin">
            <wp:align>left</wp:align>
          </wp:positionH>
          <wp:positionV relativeFrom="paragraph">
            <wp:posOffset>18415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ADA6D3B" w14:textId="55037C1A" w:rsidR="00A35A60" w:rsidRDefault="00A35A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9167A" w14:textId="77777777" w:rsidR="005E5EDC" w:rsidRDefault="005E5EDC" w:rsidP="00A35A60">
      <w:pPr>
        <w:spacing w:before="0" w:after="0" w:line="240" w:lineRule="auto"/>
      </w:pPr>
      <w:r>
        <w:separator/>
      </w:r>
    </w:p>
  </w:footnote>
  <w:footnote w:type="continuationSeparator" w:id="0">
    <w:p w14:paraId="411599DC" w14:textId="77777777" w:rsidR="005E5EDC" w:rsidRDefault="005E5EDC" w:rsidP="00A35A6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2F295" w14:textId="3A5059EB" w:rsidR="00B50D7F" w:rsidRDefault="00B50D7F" w:rsidP="00B50D7F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C924D3">
      <w:rPr>
        <w:sz w:val="16"/>
        <w:szCs w:val="16"/>
        <w:lang w:val="en-US"/>
      </w:rPr>
      <w:t>Interiors</w:t>
    </w:r>
    <w:r w:rsidR="00F8235B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v1</w:t>
    </w:r>
    <w:r w:rsidR="005F42A5">
      <w:rPr>
        <w:sz w:val="16"/>
        <w:szCs w:val="16"/>
        <w:lang w:val="en-US"/>
      </w:rPr>
      <w:t>.</w:t>
    </w:r>
    <w:r w:rsidR="007E579A">
      <w:rPr>
        <w:sz w:val="16"/>
        <w:szCs w:val="16"/>
        <w:lang w:val="en-US"/>
      </w:rPr>
      <w:t>1</w:t>
    </w:r>
    <w:r w:rsidR="005F42A5">
      <w:rPr>
        <w:sz w:val="16"/>
        <w:szCs w:val="16"/>
        <w:lang w:val="en-US"/>
      </w:rPr>
      <w:tab/>
    </w:r>
    <w:r w:rsidR="005F42A5">
      <w:rPr>
        <w:sz w:val="16"/>
        <w:szCs w:val="16"/>
        <w:lang w:val="en-US"/>
      </w:rPr>
      <w:tab/>
    </w:r>
    <w:r w:rsidR="005F42A5">
      <w:rPr>
        <w:sz w:val="16"/>
        <w:szCs w:val="16"/>
        <w:lang w:val="en-US"/>
      </w:rPr>
      <w:tab/>
      <w:t xml:space="preserve">Submission Template </w:t>
    </w:r>
    <w:r w:rsidR="00F8235B">
      <w:rPr>
        <w:sz w:val="16"/>
        <w:szCs w:val="16"/>
        <w:lang w:val="en-US"/>
      </w:rPr>
      <w:t xml:space="preserve">NZ </w:t>
    </w:r>
    <w:r w:rsidR="005F42A5">
      <w:rPr>
        <w:sz w:val="16"/>
        <w:szCs w:val="16"/>
        <w:lang w:val="en-US"/>
      </w:rPr>
      <w:t>v1.</w:t>
    </w:r>
    <w:r w:rsidR="007E579A">
      <w:rPr>
        <w:sz w:val="16"/>
        <w:szCs w:val="16"/>
        <w:lang w:val="en-US"/>
      </w:rPr>
      <w:t>1</w:t>
    </w:r>
  </w:p>
  <w:p w14:paraId="3EA1295A" w14:textId="77777777" w:rsidR="00A35A60" w:rsidRDefault="00A35A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65A26"/>
    <w:multiLevelType w:val="multilevel"/>
    <w:tmpl w:val="00000001"/>
    <w:numStyleLink w:val="Bullets"/>
  </w:abstractNum>
  <w:abstractNum w:abstractNumId="30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3436606"/>
    <w:multiLevelType w:val="multilevel"/>
    <w:tmpl w:val="00000001"/>
    <w:numStyleLink w:val="Bullets"/>
  </w:abstractNum>
  <w:abstractNum w:abstractNumId="32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946D0"/>
    <w:multiLevelType w:val="multilevel"/>
    <w:tmpl w:val="00000001"/>
    <w:numStyleLink w:val="Bullets"/>
  </w:abstractNum>
  <w:abstractNum w:abstractNumId="35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2843">
    <w:abstractNumId w:val="10"/>
  </w:num>
  <w:num w:numId="2" w16cid:durableId="2107774266">
    <w:abstractNumId w:val="11"/>
  </w:num>
  <w:num w:numId="3" w16cid:durableId="349263779">
    <w:abstractNumId w:val="12"/>
  </w:num>
  <w:num w:numId="4" w16cid:durableId="953486149">
    <w:abstractNumId w:val="13"/>
  </w:num>
  <w:num w:numId="5" w16cid:durableId="706948530">
    <w:abstractNumId w:val="14"/>
  </w:num>
  <w:num w:numId="6" w16cid:durableId="1011030671">
    <w:abstractNumId w:val="16"/>
  </w:num>
  <w:num w:numId="7" w16cid:durableId="1287392434">
    <w:abstractNumId w:val="25"/>
  </w:num>
  <w:num w:numId="8" w16cid:durableId="1743675239">
    <w:abstractNumId w:val="24"/>
  </w:num>
  <w:num w:numId="9" w16cid:durableId="258221846">
    <w:abstractNumId w:val="34"/>
  </w:num>
  <w:num w:numId="10" w16cid:durableId="840245090">
    <w:abstractNumId w:val="31"/>
  </w:num>
  <w:num w:numId="11" w16cid:durableId="1565529772">
    <w:abstractNumId w:val="29"/>
  </w:num>
  <w:num w:numId="12" w16cid:durableId="5595334">
    <w:abstractNumId w:val="20"/>
  </w:num>
  <w:num w:numId="13" w16cid:durableId="431169742">
    <w:abstractNumId w:val="18"/>
  </w:num>
  <w:num w:numId="14" w16cid:durableId="634067274">
    <w:abstractNumId w:val="19"/>
  </w:num>
  <w:num w:numId="15" w16cid:durableId="1799110035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700477632">
    <w:abstractNumId w:val="9"/>
  </w:num>
  <w:num w:numId="17" w16cid:durableId="1349261226">
    <w:abstractNumId w:val="7"/>
  </w:num>
  <w:num w:numId="18" w16cid:durableId="1701861636">
    <w:abstractNumId w:val="6"/>
  </w:num>
  <w:num w:numId="19" w16cid:durableId="2087484536">
    <w:abstractNumId w:val="5"/>
  </w:num>
  <w:num w:numId="20" w16cid:durableId="985662782">
    <w:abstractNumId w:val="4"/>
  </w:num>
  <w:num w:numId="21" w16cid:durableId="594630540">
    <w:abstractNumId w:val="8"/>
  </w:num>
  <w:num w:numId="22" w16cid:durableId="850264245">
    <w:abstractNumId w:val="3"/>
  </w:num>
  <w:num w:numId="23" w16cid:durableId="1618876275">
    <w:abstractNumId w:val="2"/>
  </w:num>
  <w:num w:numId="24" w16cid:durableId="1482190204">
    <w:abstractNumId w:val="1"/>
  </w:num>
  <w:num w:numId="25" w16cid:durableId="85809744">
    <w:abstractNumId w:val="0"/>
  </w:num>
  <w:num w:numId="26" w16cid:durableId="1446920522">
    <w:abstractNumId w:val="36"/>
  </w:num>
  <w:num w:numId="27" w16cid:durableId="1787193760">
    <w:abstractNumId w:val="27"/>
  </w:num>
  <w:num w:numId="28" w16cid:durableId="940265018">
    <w:abstractNumId w:val="21"/>
  </w:num>
  <w:num w:numId="29" w16cid:durableId="1009210935">
    <w:abstractNumId w:val="30"/>
  </w:num>
  <w:num w:numId="30" w16cid:durableId="460807600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319699291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15804762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591236964">
    <w:abstractNumId w:val="35"/>
  </w:num>
  <w:num w:numId="34" w16cid:durableId="118034781">
    <w:abstractNumId w:val="37"/>
  </w:num>
  <w:num w:numId="35" w16cid:durableId="2073580804">
    <w:abstractNumId w:val="32"/>
  </w:num>
  <w:num w:numId="36" w16cid:durableId="595215883">
    <w:abstractNumId w:val="17"/>
  </w:num>
  <w:num w:numId="37" w16cid:durableId="321546666">
    <w:abstractNumId w:val="28"/>
  </w:num>
  <w:num w:numId="38" w16cid:durableId="41901845">
    <w:abstractNumId w:val="23"/>
  </w:num>
  <w:num w:numId="39" w16cid:durableId="363096934">
    <w:abstractNumId w:val="22"/>
  </w:num>
  <w:num w:numId="40" w16cid:durableId="1043945998">
    <w:abstractNumId w:val="33"/>
  </w:num>
  <w:num w:numId="41" w16cid:durableId="804741521">
    <w:abstractNumId w:val="33"/>
    <w:lvlOverride w:ilvl="0">
      <w:startOverride w:val="1"/>
    </w:lvlOverride>
  </w:num>
  <w:num w:numId="42" w16cid:durableId="885727238">
    <w:abstractNumId w:val="33"/>
    <w:lvlOverride w:ilvl="0">
      <w:startOverride w:val="1"/>
    </w:lvlOverride>
  </w:num>
  <w:num w:numId="43" w16cid:durableId="1279098833">
    <w:abstractNumId w:val="26"/>
  </w:num>
  <w:num w:numId="44" w16cid:durableId="2072003323">
    <w:abstractNumId w:val="15"/>
  </w:num>
  <w:num w:numId="45" w16cid:durableId="163174089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tSwYRpT6miUUKLskc0vYWBilocLfNXsMacZiSf6BW1p4BJrntqV7xQEQ/aanJVhiMELliDE5JzwWmOVpVOh1Vg==" w:salt="UEX/hqhxTFKxCbJmv8U/dQ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MDQ2N7E0tDQ1MDBT0lEKTi0uzszPAykwrAUA5jfi5ywAAAA="/>
  </w:docVars>
  <w:rsids>
    <w:rsidRoot w:val="00FF4A3B"/>
    <w:rsid w:val="00015B85"/>
    <w:rsid w:val="00017B56"/>
    <w:rsid w:val="00021A83"/>
    <w:rsid w:val="00022AA2"/>
    <w:rsid w:val="00023073"/>
    <w:rsid w:val="00025065"/>
    <w:rsid w:val="0002622D"/>
    <w:rsid w:val="00041305"/>
    <w:rsid w:val="000414A1"/>
    <w:rsid w:val="00055DA8"/>
    <w:rsid w:val="000B2BAE"/>
    <w:rsid w:val="00145EF1"/>
    <w:rsid w:val="0015181E"/>
    <w:rsid w:val="00155FD6"/>
    <w:rsid w:val="00166528"/>
    <w:rsid w:val="001708B5"/>
    <w:rsid w:val="001A76C9"/>
    <w:rsid w:val="001C087A"/>
    <w:rsid w:val="001C55B2"/>
    <w:rsid w:val="00203947"/>
    <w:rsid w:val="00253282"/>
    <w:rsid w:val="00257AB1"/>
    <w:rsid w:val="00260900"/>
    <w:rsid w:val="0026389D"/>
    <w:rsid w:val="00291D61"/>
    <w:rsid w:val="00313F06"/>
    <w:rsid w:val="00315ADB"/>
    <w:rsid w:val="00343B85"/>
    <w:rsid w:val="00353533"/>
    <w:rsid w:val="00370BAD"/>
    <w:rsid w:val="00372131"/>
    <w:rsid w:val="00385775"/>
    <w:rsid w:val="00386BF8"/>
    <w:rsid w:val="00390FE0"/>
    <w:rsid w:val="003D7EE6"/>
    <w:rsid w:val="00415DAA"/>
    <w:rsid w:val="00421258"/>
    <w:rsid w:val="00425341"/>
    <w:rsid w:val="004402E1"/>
    <w:rsid w:val="00441FDE"/>
    <w:rsid w:val="00461F2D"/>
    <w:rsid w:val="004770A9"/>
    <w:rsid w:val="004A2A43"/>
    <w:rsid w:val="004C50E3"/>
    <w:rsid w:val="004D152D"/>
    <w:rsid w:val="004E5E7A"/>
    <w:rsid w:val="004F2472"/>
    <w:rsid w:val="004F5D0E"/>
    <w:rsid w:val="00511764"/>
    <w:rsid w:val="005205F4"/>
    <w:rsid w:val="00543FCE"/>
    <w:rsid w:val="00577D2A"/>
    <w:rsid w:val="005959BE"/>
    <w:rsid w:val="005A43DA"/>
    <w:rsid w:val="005C2F1A"/>
    <w:rsid w:val="005C34D2"/>
    <w:rsid w:val="005C692B"/>
    <w:rsid w:val="005E267B"/>
    <w:rsid w:val="005E5EDC"/>
    <w:rsid w:val="005F42A5"/>
    <w:rsid w:val="005F522A"/>
    <w:rsid w:val="00611CF6"/>
    <w:rsid w:val="0063463A"/>
    <w:rsid w:val="00644150"/>
    <w:rsid w:val="00646AC7"/>
    <w:rsid w:val="006606A9"/>
    <w:rsid w:val="00691E79"/>
    <w:rsid w:val="00696088"/>
    <w:rsid w:val="006B3D65"/>
    <w:rsid w:val="006B3DD5"/>
    <w:rsid w:val="006B6118"/>
    <w:rsid w:val="006C09EF"/>
    <w:rsid w:val="006C7526"/>
    <w:rsid w:val="006D3C47"/>
    <w:rsid w:val="006F0BB3"/>
    <w:rsid w:val="00703053"/>
    <w:rsid w:val="0075170B"/>
    <w:rsid w:val="007537EB"/>
    <w:rsid w:val="007771E3"/>
    <w:rsid w:val="007772D5"/>
    <w:rsid w:val="007C368F"/>
    <w:rsid w:val="007E4ADB"/>
    <w:rsid w:val="007E579A"/>
    <w:rsid w:val="007E6C71"/>
    <w:rsid w:val="008157C7"/>
    <w:rsid w:val="00830329"/>
    <w:rsid w:val="00833D8E"/>
    <w:rsid w:val="00841903"/>
    <w:rsid w:val="0086343F"/>
    <w:rsid w:val="0089672F"/>
    <w:rsid w:val="008D2570"/>
    <w:rsid w:val="008E2EB8"/>
    <w:rsid w:val="009173CC"/>
    <w:rsid w:val="00941D1F"/>
    <w:rsid w:val="00950859"/>
    <w:rsid w:val="00955DBE"/>
    <w:rsid w:val="00963A81"/>
    <w:rsid w:val="0097613D"/>
    <w:rsid w:val="009A029C"/>
    <w:rsid w:val="009A13BF"/>
    <w:rsid w:val="009B39D2"/>
    <w:rsid w:val="009E45D5"/>
    <w:rsid w:val="00A01F98"/>
    <w:rsid w:val="00A0439D"/>
    <w:rsid w:val="00A14DE0"/>
    <w:rsid w:val="00A207CE"/>
    <w:rsid w:val="00A35A60"/>
    <w:rsid w:val="00A45363"/>
    <w:rsid w:val="00A45B94"/>
    <w:rsid w:val="00A53CFE"/>
    <w:rsid w:val="00A77B3E"/>
    <w:rsid w:val="00AA2D18"/>
    <w:rsid w:val="00AA2E9F"/>
    <w:rsid w:val="00AB0667"/>
    <w:rsid w:val="00AD7849"/>
    <w:rsid w:val="00AE30B1"/>
    <w:rsid w:val="00AF437B"/>
    <w:rsid w:val="00B02DD5"/>
    <w:rsid w:val="00B04026"/>
    <w:rsid w:val="00B12D38"/>
    <w:rsid w:val="00B16241"/>
    <w:rsid w:val="00B43004"/>
    <w:rsid w:val="00B4340B"/>
    <w:rsid w:val="00B50D7F"/>
    <w:rsid w:val="00B55B15"/>
    <w:rsid w:val="00B63914"/>
    <w:rsid w:val="00B70A11"/>
    <w:rsid w:val="00BC1D56"/>
    <w:rsid w:val="00BD3DCF"/>
    <w:rsid w:val="00C172F4"/>
    <w:rsid w:val="00C6202A"/>
    <w:rsid w:val="00C621B9"/>
    <w:rsid w:val="00C924D3"/>
    <w:rsid w:val="00CA175C"/>
    <w:rsid w:val="00CC3B44"/>
    <w:rsid w:val="00CD6F9A"/>
    <w:rsid w:val="00D144BE"/>
    <w:rsid w:val="00D15333"/>
    <w:rsid w:val="00D20DA9"/>
    <w:rsid w:val="00D21B4B"/>
    <w:rsid w:val="00D34A57"/>
    <w:rsid w:val="00D47547"/>
    <w:rsid w:val="00D55E65"/>
    <w:rsid w:val="00D70E27"/>
    <w:rsid w:val="00D80EAC"/>
    <w:rsid w:val="00DA27D3"/>
    <w:rsid w:val="00DC2DE4"/>
    <w:rsid w:val="00DE30E0"/>
    <w:rsid w:val="00DF0E45"/>
    <w:rsid w:val="00E048B1"/>
    <w:rsid w:val="00E15F6B"/>
    <w:rsid w:val="00E45DAF"/>
    <w:rsid w:val="00E52384"/>
    <w:rsid w:val="00E52446"/>
    <w:rsid w:val="00E52F47"/>
    <w:rsid w:val="00E63EF6"/>
    <w:rsid w:val="00EA7443"/>
    <w:rsid w:val="00EC4E1C"/>
    <w:rsid w:val="00EE0752"/>
    <w:rsid w:val="00F20021"/>
    <w:rsid w:val="00F43E46"/>
    <w:rsid w:val="00F44C73"/>
    <w:rsid w:val="00F4626C"/>
    <w:rsid w:val="00F8235B"/>
    <w:rsid w:val="00F93D08"/>
    <w:rsid w:val="00FA794F"/>
    <w:rsid w:val="00FB2507"/>
    <w:rsid w:val="00FB2593"/>
    <w:rsid w:val="00FC67A4"/>
    <w:rsid w:val="00FF4A3B"/>
    <w:rsid w:val="00FF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FC587E"/>
  <w15:docId w15:val="{D88D4D29-2FC2-4881-88BF-2C0ED5AA6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AA2D18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AA2D18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AA2D18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AA2D18"/>
    <w:pPr>
      <w:keepNext/>
      <w:numPr>
        <w:numId w:val="40"/>
      </w:numPr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AA2D18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AA2D18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AA2D18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AA2D18"/>
    <w:pPr>
      <w:pBdr>
        <w:bottom w:val="single" w:sz="2" w:space="1" w:color="69962C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AA2D18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AA2D18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C924D3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AA2D18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AA2D1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AA2D18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AA2D1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AA2D18"/>
    <w:pPr>
      <w:numPr>
        <w:numId w:val="44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AA2D18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AA2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AA2D18"/>
    <w:rPr>
      <w:i/>
    </w:rPr>
  </w:style>
  <w:style w:type="paragraph" w:styleId="List">
    <w:name w:val="List"/>
    <w:basedOn w:val="Normal"/>
    <w:rsid w:val="00AA2D18"/>
    <w:pPr>
      <w:numPr>
        <w:numId w:val="26"/>
      </w:numPr>
    </w:pPr>
  </w:style>
  <w:style w:type="character" w:customStyle="1" w:styleId="StyleBold">
    <w:name w:val="Style Bold"/>
    <w:basedOn w:val="DefaultParagraphFont"/>
    <w:rsid w:val="00AA2D18"/>
    <w:rPr>
      <w:b/>
      <w:bCs/>
    </w:rPr>
  </w:style>
  <w:style w:type="table" w:styleId="Table3Deffects1">
    <w:name w:val="Table 3D effects 1"/>
    <w:basedOn w:val="TableNormal"/>
    <w:locked/>
    <w:rsid w:val="00AA2D18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AA2D18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C924D3"/>
    <w:pPr>
      <w:ind w:left="720"/>
      <w:contextualSpacing/>
    </w:pPr>
  </w:style>
  <w:style w:type="paragraph" w:customStyle="1" w:styleId="Centered">
    <w:name w:val="Centered"/>
    <w:basedOn w:val="Normal"/>
    <w:rsid w:val="00AA2D18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C924D3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C924D3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C924D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C924D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C924D3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C924D3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C924D3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C924D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24D3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C924D3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AA2D18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C924D3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C924D3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C924D3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A35A6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A35A60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A35A6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A35A60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AA2D18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AA2D18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styleId="Revision">
    <w:name w:val="Revision"/>
    <w:hidden/>
    <w:uiPriority w:val="99"/>
    <w:semiHidden/>
    <w:rsid w:val="007E579A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2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Green Star colours">
      <a:dk1>
        <a:srgbClr val="FFC20E"/>
      </a:dk1>
      <a:lt1>
        <a:srgbClr val="8DC63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7" ma:contentTypeDescription="Create a new document." ma:contentTypeScope="" ma:versionID="6ac477a13282f944558128cb6fcce79e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c8c45b8fc6e422bb6708a8c2881a4894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212F04C-0A00-4293-ACE4-998E97A00F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C82FA8-01D4-42D5-BC90-79E278C59367}"/>
</file>

<file path=customXml/itemProps3.xml><?xml version="1.0" encoding="utf-8"?>
<ds:datastoreItem xmlns:ds="http://schemas.openxmlformats.org/officeDocument/2006/customXml" ds:itemID="{6EBA4542-3C91-4376-BEE3-3E2A9EBD8B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A96F5E-1453-429C-A595-F4999E9FF176}">
  <ds:schemaRefs>
    <ds:schemaRef ds:uri="http://schemas.microsoft.com/office/2006/documentManagement/types"/>
    <ds:schemaRef ds:uri="52985c86-f8c2-4ffb-9ed4-056f10e7bf99"/>
    <ds:schemaRef ds:uri="http://schemas.microsoft.com/office/2006/metadata/properties"/>
    <ds:schemaRef ds:uri="http://purl.org/dc/dcmitype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a5091d4f-8901-46df-85f4-029614b39d2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1072</TotalTime>
  <Pages>7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18</cp:revision>
  <cp:lastPrinted>1900-12-31T14:00:00Z</cp:lastPrinted>
  <dcterms:created xsi:type="dcterms:W3CDTF">2017-06-28T04:43:00Z</dcterms:created>
  <dcterms:modified xsi:type="dcterms:W3CDTF">2022-10-10T21:39:00Z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